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4CD834" w14:textId="110F1444" w:rsidR="00830BD0" w:rsidRPr="00830BD0" w:rsidRDefault="00830BD0" w:rsidP="00830BD0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50"/>
        <w:jc w:val="center"/>
        <w:rPr>
          <w:rFonts w:ascii="Algerian" w:hAnsi="Algerian"/>
          <w:color w:val="FFFFFF" w:themeColor="background1"/>
          <w:sz w:val="44"/>
          <w:szCs w:val="44"/>
        </w:rPr>
      </w:pPr>
      <w:r w:rsidRPr="00830BD0">
        <w:rPr>
          <w:rFonts w:ascii="Algerian" w:hAnsi="Algerian"/>
          <w:color w:val="FFFFFF" w:themeColor="background1"/>
          <w:sz w:val="44"/>
          <w:szCs w:val="44"/>
        </w:rPr>
        <w:t>Company Name Here</w:t>
      </w:r>
    </w:p>
    <w:p w14:paraId="4D5FB9AA" w14:textId="0673F135" w:rsidR="00467865" w:rsidRPr="00275BB5" w:rsidRDefault="00CC6BB1" w:rsidP="00830BD0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center"/>
      </w:pPr>
      <w:r w:rsidRPr="002B652C">
        <w:t>Employee</w:t>
      </w:r>
      <w:r>
        <w:t xml:space="preserve"> Information</w:t>
      </w:r>
      <w:r w:rsidR="00830BD0">
        <w:t xml:space="preserve"> Form</w:t>
      </w:r>
      <w:bookmarkStart w:id="0" w:name="_GoBack"/>
      <w:bookmarkEnd w:id="0"/>
    </w:p>
    <w:p w14:paraId="6C628F57" w14:textId="77777777" w:rsidR="002B652C" w:rsidRPr="00830BD0" w:rsidRDefault="002B652C" w:rsidP="00830BD0">
      <w:pPr>
        <w:pStyle w:val="Heading2"/>
        <w:shd w:val="clear" w:color="auto" w:fill="00B0F0"/>
        <w:rPr>
          <w:color w:val="C00000"/>
        </w:rPr>
      </w:pPr>
      <w:r w:rsidRPr="00830BD0">
        <w:rPr>
          <w:color w:val="C00000"/>
        </w:rPr>
        <w:t>Personal Information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4170"/>
        <w:gridCol w:w="2165"/>
        <w:gridCol w:w="1495"/>
      </w:tblGrid>
      <w:tr w:rsidR="00830BD0" w:rsidRPr="00830BD0" w14:paraId="35D64C3B" w14:textId="77777777" w:rsidTr="0000525E">
        <w:trPr>
          <w:trHeight w:val="432"/>
        </w:trPr>
        <w:tc>
          <w:tcPr>
            <w:tcW w:w="1530" w:type="dxa"/>
            <w:vAlign w:val="bottom"/>
          </w:tcPr>
          <w:p w14:paraId="1C21DB9E" w14:textId="77777777" w:rsidR="00CC6BB1" w:rsidRPr="00830BD0" w:rsidRDefault="00CC6BB1" w:rsidP="00830BD0">
            <w:pPr>
              <w:rPr>
                <w:b/>
                <w:color w:val="C00000"/>
              </w:rPr>
            </w:pPr>
            <w:r w:rsidRPr="00830BD0">
              <w:rPr>
                <w:b/>
                <w:color w:val="C00000"/>
              </w:rPr>
              <w:t>Full Name:</w:t>
            </w:r>
          </w:p>
        </w:tc>
        <w:tc>
          <w:tcPr>
            <w:tcW w:w="4170" w:type="dxa"/>
            <w:tcBorders>
              <w:bottom w:val="single" w:sz="4" w:space="0" w:color="auto"/>
            </w:tcBorders>
            <w:vAlign w:val="bottom"/>
          </w:tcPr>
          <w:p w14:paraId="59F2FC29" w14:textId="77777777" w:rsidR="00CC6BB1" w:rsidRPr="00830BD0" w:rsidRDefault="00CC6BB1" w:rsidP="00830BD0">
            <w:pPr>
              <w:pStyle w:val="FieldText"/>
              <w:rPr>
                <w:color w:val="C00000"/>
              </w:rPr>
            </w:pPr>
          </w:p>
        </w:tc>
        <w:tc>
          <w:tcPr>
            <w:tcW w:w="2165" w:type="dxa"/>
            <w:tcBorders>
              <w:bottom w:val="single" w:sz="4" w:space="0" w:color="auto"/>
            </w:tcBorders>
            <w:vAlign w:val="bottom"/>
          </w:tcPr>
          <w:p w14:paraId="59C0A0D6" w14:textId="77777777" w:rsidR="00CC6BB1" w:rsidRPr="00830BD0" w:rsidRDefault="00CC6BB1" w:rsidP="00830BD0">
            <w:pPr>
              <w:pStyle w:val="FieldText"/>
              <w:rPr>
                <w:color w:val="C00000"/>
              </w:rPr>
            </w:pPr>
          </w:p>
        </w:tc>
        <w:tc>
          <w:tcPr>
            <w:tcW w:w="1495" w:type="dxa"/>
            <w:tcBorders>
              <w:bottom w:val="single" w:sz="4" w:space="0" w:color="auto"/>
            </w:tcBorders>
            <w:vAlign w:val="bottom"/>
          </w:tcPr>
          <w:p w14:paraId="4DE719D1" w14:textId="77777777" w:rsidR="00CC6BB1" w:rsidRPr="00830BD0" w:rsidRDefault="00CC6BB1" w:rsidP="00830BD0">
            <w:pPr>
              <w:pStyle w:val="FieldText"/>
              <w:rPr>
                <w:color w:val="C00000"/>
              </w:rPr>
            </w:pPr>
          </w:p>
        </w:tc>
      </w:tr>
      <w:tr w:rsidR="002B652C" w:rsidRPr="00830BD0" w14:paraId="7728AAEC" w14:textId="77777777" w:rsidTr="0000525E">
        <w:tc>
          <w:tcPr>
            <w:tcW w:w="1530" w:type="dxa"/>
            <w:vAlign w:val="bottom"/>
          </w:tcPr>
          <w:p w14:paraId="79373D16" w14:textId="77777777" w:rsidR="002B652C" w:rsidRPr="00830BD0" w:rsidRDefault="002B652C" w:rsidP="00830BD0">
            <w:pPr>
              <w:rPr>
                <w:b/>
                <w:color w:val="C00000"/>
              </w:rPr>
            </w:pPr>
          </w:p>
        </w:tc>
        <w:tc>
          <w:tcPr>
            <w:tcW w:w="4170" w:type="dxa"/>
            <w:tcBorders>
              <w:top w:val="single" w:sz="4" w:space="0" w:color="auto"/>
            </w:tcBorders>
            <w:vAlign w:val="bottom"/>
          </w:tcPr>
          <w:p w14:paraId="572F6409" w14:textId="77777777" w:rsidR="002B652C" w:rsidRPr="00830BD0" w:rsidRDefault="002B652C" w:rsidP="00830BD0">
            <w:pPr>
              <w:pStyle w:val="Heading3"/>
              <w:rPr>
                <w:b/>
                <w:color w:val="C00000"/>
              </w:rPr>
            </w:pPr>
            <w:r w:rsidRPr="00830BD0">
              <w:rPr>
                <w:b/>
                <w:color w:val="C00000"/>
              </w:rPr>
              <w:t>Last</w:t>
            </w:r>
          </w:p>
        </w:tc>
        <w:tc>
          <w:tcPr>
            <w:tcW w:w="2165" w:type="dxa"/>
            <w:tcBorders>
              <w:top w:val="single" w:sz="4" w:space="0" w:color="auto"/>
            </w:tcBorders>
            <w:vAlign w:val="bottom"/>
          </w:tcPr>
          <w:p w14:paraId="501D8E9A" w14:textId="77777777" w:rsidR="002B652C" w:rsidRPr="00830BD0" w:rsidRDefault="002B652C" w:rsidP="00830BD0">
            <w:pPr>
              <w:pStyle w:val="Heading3"/>
              <w:rPr>
                <w:b/>
                <w:color w:val="C00000"/>
              </w:rPr>
            </w:pPr>
            <w:r w:rsidRPr="00830BD0">
              <w:rPr>
                <w:b/>
                <w:color w:val="C00000"/>
              </w:rPr>
              <w:t>First</w:t>
            </w:r>
          </w:p>
        </w:tc>
        <w:tc>
          <w:tcPr>
            <w:tcW w:w="1495" w:type="dxa"/>
            <w:tcBorders>
              <w:top w:val="single" w:sz="4" w:space="0" w:color="auto"/>
            </w:tcBorders>
            <w:vAlign w:val="bottom"/>
          </w:tcPr>
          <w:p w14:paraId="18F481EA" w14:textId="77777777" w:rsidR="002B652C" w:rsidRPr="00830BD0" w:rsidRDefault="002B652C" w:rsidP="00830BD0">
            <w:pPr>
              <w:pStyle w:val="Heading3"/>
              <w:rPr>
                <w:b/>
                <w:color w:val="C00000"/>
              </w:rPr>
            </w:pPr>
            <w:r w:rsidRPr="00830BD0">
              <w:rPr>
                <w:b/>
                <w:color w:val="C00000"/>
              </w:rPr>
              <w:t>M.I.</w:t>
            </w:r>
          </w:p>
        </w:tc>
      </w:tr>
    </w:tbl>
    <w:p w14:paraId="6E32136C" w14:textId="77777777" w:rsidR="002B652C" w:rsidRPr="00830BD0" w:rsidRDefault="002B652C" w:rsidP="00830BD0">
      <w:pPr>
        <w:rPr>
          <w:b/>
          <w:color w:val="C0000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6335"/>
        <w:gridCol w:w="1495"/>
      </w:tblGrid>
      <w:tr w:rsidR="00830BD0" w:rsidRPr="00830BD0" w14:paraId="5373DD0D" w14:textId="77777777" w:rsidTr="0000525E">
        <w:trPr>
          <w:trHeight w:val="288"/>
        </w:trPr>
        <w:tc>
          <w:tcPr>
            <w:tcW w:w="1530" w:type="dxa"/>
            <w:vAlign w:val="bottom"/>
          </w:tcPr>
          <w:p w14:paraId="12200176" w14:textId="77777777" w:rsidR="00A82BA3" w:rsidRPr="00830BD0" w:rsidRDefault="00A82BA3" w:rsidP="00830BD0">
            <w:pPr>
              <w:rPr>
                <w:b/>
                <w:color w:val="C00000"/>
              </w:rPr>
            </w:pPr>
            <w:r w:rsidRPr="00830BD0">
              <w:rPr>
                <w:b/>
                <w:color w:val="C00000"/>
              </w:rPr>
              <w:t>Address:</w:t>
            </w:r>
          </w:p>
        </w:tc>
        <w:tc>
          <w:tcPr>
            <w:tcW w:w="6335" w:type="dxa"/>
            <w:tcBorders>
              <w:bottom w:val="single" w:sz="4" w:space="0" w:color="auto"/>
            </w:tcBorders>
            <w:vAlign w:val="bottom"/>
          </w:tcPr>
          <w:p w14:paraId="70E4BCA5" w14:textId="77777777" w:rsidR="00A82BA3" w:rsidRPr="00830BD0" w:rsidRDefault="00A82BA3" w:rsidP="00830BD0">
            <w:pPr>
              <w:pStyle w:val="FieldText"/>
              <w:rPr>
                <w:color w:val="C00000"/>
              </w:rPr>
            </w:pPr>
          </w:p>
        </w:tc>
        <w:tc>
          <w:tcPr>
            <w:tcW w:w="1495" w:type="dxa"/>
            <w:tcBorders>
              <w:bottom w:val="single" w:sz="4" w:space="0" w:color="auto"/>
            </w:tcBorders>
            <w:vAlign w:val="bottom"/>
          </w:tcPr>
          <w:p w14:paraId="1225E94D" w14:textId="77777777" w:rsidR="00A82BA3" w:rsidRPr="00830BD0" w:rsidRDefault="00A82BA3" w:rsidP="00830BD0">
            <w:pPr>
              <w:pStyle w:val="FieldText"/>
              <w:rPr>
                <w:color w:val="C00000"/>
              </w:rPr>
            </w:pPr>
          </w:p>
        </w:tc>
      </w:tr>
      <w:tr w:rsidR="002B652C" w:rsidRPr="00830BD0" w14:paraId="54AFE104" w14:textId="77777777" w:rsidTr="0000525E">
        <w:tc>
          <w:tcPr>
            <w:tcW w:w="1530" w:type="dxa"/>
            <w:vAlign w:val="bottom"/>
          </w:tcPr>
          <w:p w14:paraId="1EF430C3" w14:textId="77777777" w:rsidR="002B652C" w:rsidRPr="00830BD0" w:rsidRDefault="002B652C" w:rsidP="00830BD0">
            <w:pPr>
              <w:rPr>
                <w:b/>
                <w:color w:val="C00000"/>
              </w:rPr>
            </w:pPr>
          </w:p>
        </w:tc>
        <w:tc>
          <w:tcPr>
            <w:tcW w:w="6335" w:type="dxa"/>
            <w:tcBorders>
              <w:top w:val="single" w:sz="4" w:space="0" w:color="auto"/>
            </w:tcBorders>
            <w:vAlign w:val="bottom"/>
          </w:tcPr>
          <w:p w14:paraId="18FF780B" w14:textId="77777777" w:rsidR="002B652C" w:rsidRPr="00830BD0" w:rsidRDefault="002B652C" w:rsidP="00830BD0">
            <w:pPr>
              <w:pStyle w:val="Heading3"/>
              <w:rPr>
                <w:b/>
                <w:color w:val="C00000"/>
              </w:rPr>
            </w:pPr>
            <w:r w:rsidRPr="00830BD0">
              <w:rPr>
                <w:b/>
                <w:color w:val="C00000"/>
              </w:rPr>
              <w:t>Street Address</w:t>
            </w:r>
          </w:p>
        </w:tc>
        <w:tc>
          <w:tcPr>
            <w:tcW w:w="1495" w:type="dxa"/>
            <w:tcBorders>
              <w:top w:val="single" w:sz="4" w:space="0" w:color="auto"/>
            </w:tcBorders>
            <w:vAlign w:val="bottom"/>
          </w:tcPr>
          <w:p w14:paraId="1BACF140" w14:textId="77777777" w:rsidR="002B652C" w:rsidRPr="00830BD0" w:rsidRDefault="002B652C" w:rsidP="00830BD0">
            <w:pPr>
              <w:pStyle w:val="Heading3"/>
              <w:rPr>
                <w:b/>
                <w:color w:val="C00000"/>
              </w:rPr>
            </w:pPr>
            <w:r w:rsidRPr="00830BD0">
              <w:rPr>
                <w:b/>
                <w:color w:val="C00000"/>
              </w:rPr>
              <w:t>Apartment/Unit #</w:t>
            </w:r>
          </w:p>
        </w:tc>
      </w:tr>
    </w:tbl>
    <w:p w14:paraId="7A583C34" w14:textId="77777777" w:rsidR="002B652C" w:rsidRPr="00830BD0" w:rsidRDefault="002B652C" w:rsidP="00830BD0">
      <w:pPr>
        <w:rPr>
          <w:b/>
          <w:color w:val="C0000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5162"/>
        <w:gridCol w:w="1173"/>
        <w:gridCol w:w="1495"/>
      </w:tblGrid>
      <w:tr w:rsidR="00830BD0" w:rsidRPr="00830BD0" w14:paraId="3D419CD7" w14:textId="77777777" w:rsidTr="0000525E">
        <w:trPr>
          <w:trHeight w:val="288"/>
        </w:trPr>
        <w:tc>
          <w:tcPr>
            <w:tcW w:w="1530" w:type="dxa"/>
            <w:vAlign w:val="bottom"/>
          </w:tcPr>
          <w:p w14:paraId="260A8A5B" w14:textId="77777777" w:rsidR="00C76039" w:rsidRPr="00830BD0" w:rsidRDefault="00C76039" w:rsidP="00830BD0">
            <w:pPr>
              <w:rPr>
                <w:b/>
                <w:color w:val="C00000"/>
              </w:rPr>
            </w:pPr>
          </w:p>
        </w:tc>
        <w:tc>
          <w:tcPr>
            <w:tcW w:w="5162" w:type="dxa"/>
            <w:tcBorders>
              <w:bottom w:val="single" w:sz="4" w:space="0" w:color="auto"/>
            </w:tcBorders>
            <w:vAlign w:val="bottom"/>
          </w:tcPr>
          <w:p w14:paraId="7D6A9B73" w14:textId="77777777" w:rsidR="00C76039" w:rsidRPr="00830BD0" w:rsidRDefault="00C76039" w:rsidP="00830BD0">
            <w:pPr>
              <w:pStyle w:val="FieldText"/>
              <w:rPr>
                <w:color w:val="C00000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vAlign w:val="bottom"/>
          </w:tcPr>
          <w:p w14:paraId="7DDA752C" w14:textId="77777777" w:rsidR="00C76039" w:rsidRPr="00830BD0" w:rsidRDefault="00C76039" w:rsidP="00830BD0">
            <w:pPr>
              <w:pStyle w:val="FieldText"/>
              <w:rPr>
                <w:color w:val="C00000"/>
              </w:rPr>
            </w:pPr>
          </w:p>
        </w:tc>
        <w:tc>
          <w:tcPr>
            <w:tcW w:w="1495" w:type="dxa"/>
            <w:tcBorders>
              <w:bottom w:val="single" w:sz="4" w:space="0" w:color="auto"/>
            </w:tcBorders>
            <w:vAlign w:val="bottom"/>
          </w:tcPr>
          <w:p w14:paraId="40CE167D" w14:textId="77777777" w:rsidR="00C76039" w:rsidRPr="00830BD0" w:rsidRDefault="00C76039" w:rsidP="00830BD0">
            <w:pPr>
              <w:pStyle w:val="FieldText"/>
              <w:rPr>
                <w:color w:val="C00000"/>
              </w:rPr>
            </w:pPr>
          </w:p>
        </w:tc>
      </w:tr>
      <w:tr w:rsidR="002B652C" w:rsidRPr="00830BD0" w14:paraId="43D5BB47" w14:textId="77777777" w:rsidTr="0000525E">
        <w:tc>
          <w:tcPr>
            <w:tcW w:w="1530" w:type="dxa"/>
            <w:vAlign w:val="bottom"/>
          </w:tcPr>
          <w:p w14:paraId="192ABF5F" w14:textId="77777777" w:rsidR="002B652C" w:rsidRPr="00830BD0" w:rsidRDefault="002B652C" w:rsidP="00830BD0">
            <w:pPr>
              <w:rPr>
                <w:b/>
                <w:color w:val="C00000"/>
              </w:rPr>
            </w:pPr>
          </w:p>
        </w:tc>
        <w:tc>
          <w:tcPr>
            <w:tcW w:w="5162" w:type="dxa"/>
            <w:tcBorders>
              <w:top w:val="single" w:sz="4" w:space="0" w:color="auto"/>
            </w:tcBorders>
            <w:vAlign w:val="bottom"/>
          </w:tcPr>
          <w:p w14:paraId="17FC5C22" w14:textId="77777777" w:rsidR="002B652C" w:rsidRPr="00830BD0" w:rsidRDefault="002B652C" w:rsidP="00830BD0">
            <w:pPr>
              <w:pStyle w:val="Heading3"/>
              <w:rPr>
                <w:b/>
                <w:color w:val="C00000"/>
              </w:rPr>
            </w:pPr>
            <w:r w:rsidRPr="00830BD0">
              <w:rPr>
                <w:b/>
                <w:color w:val="C00000"/>
              </w:rPr>
              <w:t>City</w:t>
            </w:r>
          </w:p>
        </w:tc>
        <w:tc>
          <w:tcPr>
            <w:tcW w:w="1173" w:type="dxa"/>
            <w:tcBorders>
              <w:top w:val="single" w:sz="4" w:space="0" w:color="auto"/>
            </w:tcBorders>
            <w:vAlign w:val="bottom"/>
          </w:tcPr>
          <w:p w14:paraId="476735CE" w14:textId="77777777" w:rsidR="002B652C" w:rsidRPr="00830BD0" w:rsidRDefault="002B652C" w:rsidP="00830BD0">
            <w:pPr>
              <w:pStyle w:val="Heading3"/>
              <w:rPr>
                <w:b/>
                <w:color w:val="C00000"/>
              </w:rPr>
            </w:pPr>
            <w:r w:rsidRPr="00830BD0">
              <w:rPr>
                <w:b/>
                <w:color w:val="C00000"/>
              </w:rPr>
              <w:t>State</w:t>
            </w:r>
          </w:p>
        </w:tc>
        <w:tc>
          <w:tcPr>
            <w:tcW w:w="1495" w:type="dxa"/>
            <w:tcBorders>
              <w:top w:val="single" w:sz="4" w:space="0" w:color="auto"/>
            </w:tcBorders>
            <w:vAlign w:val="bottom"/>
          </w:tcPr>
          <w:p w14:paraId="5D87F52E" w14:textId="77777777" w:rsidR="002B652C" w:rsidRPr="00830BD0" w:rsidRDefault="002B652C" w:rsidP="00830BD0">
            <w:pPr>
              <w:pStyle w:val="Heading3"/>
              <w:rPr>
                <w:b/>
                <w:color w:val="C00000"/>
              </w:rPr>
            </w:pPr>
            <w:r w:rsidRPr="00830BD0">
              <w:rPr>
                <w:b/>
                <w:color w:val="C00000"/>
              </w:rPr>
              <w:t>ZIP Code</w:t>
            </w:r>
          </w:p>
        </w:tc>
      </w:tr>
    </w:tbl>
    <w:p w14:paraId="797E7D43" w14:textId="77777777" w:rsidR="002B652C" w:rsidRPr="00830BD0" w:rsidRDefault="002B652C" w:rsidP="00830BD0">
      <w:pPr>
        <w:rPr>
          <w:b/>
          <w:color w:val="C0000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847"/>
        <w:gridCol w:w="1574"/>
        <w:gridCol w:w="3409"/>
      </w:tblGrid>
      <w:tr w:rsidR="00277CF7" w:rsidRPr="00830BD0" w14:paraId="6FF78449" w14:textId="77777777" w:rsidTr="001973AA">
        <w:trPr>
          <w:trHeight w:val="288"/>
        </w:trPr>
        <w:tc>
          <w:tcPr>
            <w:tcW w:w="1530" w:type="dxa"/>
            <w:vAlign w:val="bottom"/>
          </w:tcPr>
          <w:p w14:paraId="049877D1" w14:textId="77777777" w:rsidR="00841645" w:rsidRPr="00830BD0" w:rsidRDefault="00CC6BB1" w:rsidP="00830BD0">
            <w:pPr>
              <w:rPr>
                <w:b/>
                <w:color w:val="C00000"/>
              </w:rPr>
            </w:pPr>
            <w:r w:rsidRPr="00830BD0">
              <w:rPr>
                <w:b/>
                <w:color w:val="C00000"/>
              </w:rPr>
              <w:t xml:space="preserve">Home </w:t>
            </w:r>
            <w:r w:rsidR="00841645" w:rsidRPr="00830BD0">
              <w:rPr>
                <w:b/>
                <w:color w:val="C00000"/>
              </w:rPr>
              <w:t>Phone:</w:t>
            </w:r>
          </w:p>
        </w:tc>
        <w:tc>
          <w:tcPr>
            <w:tcW w:w="2847" w:type="dxa"/>
            <w:tcBorders>
              <w:bottom w:val="single" w:sz="4" w:space="0" w:color="auto"/>
            </w:tcBorders>
            <w:vAlign w:val="bottom"/>
          </w:tcPr>
          <w:p w14:paraId="683945CB" w14:textId="77777777" w:rsidR="00841645" w:rsidRPr="00830BD0" w:rsidRDefault="00841645" w:rsidP="00830BD0">
            <w:pPr>
              <w:pStyle w:val="FieldText"/>
              <w:rPr>
                <w:color w:val="C00000"/>
              </w:rPr>
            </w:pPr>
          </w:p>
        </w:tc>
        <w:tc>
          <w:tcPr>
            <w:tcW w:w="1574" w:type="dxa"/>
            <w:vAlign w:val="bottom"/>
          </w:tcPr>
          <w:p w14:paraId="783777C6" w14:textId="77777777" w:rsidR="00841645" w:rsidRPr="00830BD0" w:rsidRDefault="00277CF7" w:rsidP="00830BD0">
            <w:pPr>
              <w:rPr>
                <w:b/>
                <w:color w:val="C00000"/>
              </w:rPr>
            </w:pPr>
            <w:r w:rsidRPr="00830BD0">
              <w:rPr>
                <w:b/>
                <w:color w:val="C00000"/>
              </w:rPr>
              <w:t xml:space="preserve">Alternate </w:t>
            </w:r>
            <w:r w:rsidR="008E72CF" w:rsidRPr="00830BD0">
              <w:rPr>
                <w:b/>
                <w:color w:val="C00000"/>
              </w:rPr>
              <w:t>Phone: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vAlign w:val="bottom"/>
          </w:tcPr>
          <w:p w14:paraId="02FAF0E0" w14:textId="77777777" w:rsidR="00841645" w:rsidRPr="00830BD0" w:rsidRDefault="00841645" w:rsidP="00830BD0">
            <w:pPr>
              <w:pStyle w:val="FieldText"/>
              <w:rPr>
                <w:color w:val="C00000"/>
              </w:rPr>
            </w:pPr>
          </w:p>
        </w:tc>
      </w:tr>
    </w:tbl>
    <w:p w14:paraId="059AC63B" w14:textId="77777777" w:rsidR="002B652C" w:rsidRPr="00830BD0" w:rsidRDefault="002B652C" w:rsidP="00830BD0">
      <w:pPr>
        <w:rPr>
          <w:b/>
          <w:color w:val="C0000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7830"/>
      </w:tblGrid>
      <w:tr w:rsidR="00830BD0" w:rsidRPr="00830BD0" w14:paraId="13C31F04" w14:textId="77777777" w:rsidTr="0000525E">
        <w:trPr>
          <w:trHeight w:val="432"/>
        </w:trPr>
        <w:tc>
          <w:tcPr>
            <w:tcW w:w="1530" w:type="dxa"/>
            <w:vAlign w:val="bottom"/>
          </w:tcPr>
          <w:p w14:paraId="1DB38A98" w14:textId="77777777" w:rsidR="008E72CF" w:rsidRPr="00830BD0" w:rsidRDefault="0000525E" w:rsidP="00830BD0">
            <w:pPr>
              <w:rPr>
                <w:b/>
                <w:color w:val="C00000"/>
              </w:rPr>
            </w:pPr>
            <w:r w:rsidRPr="00830BD0">
              <w:rPr>
                <w:b/>
                <w:color w:val="C00000"/>
              </w:rPr>
              <w:t>Email</w:t>
            </w:r>
          </w:p>
        </w:tc>
        <w:tc>
          <w:tcPr>
            <w:tcW w:w="7830" w:type="dxa"/>
            <w:tcBorders>
              <w:bottom w:val="single" w:sz="4" w:space="0" w:color="auto"/>
            </w:tcBorders>
            <w:vAlign w:val="bottom"/>
          </w:tcPr>
          <w:p w14:paraId="0BD8B5CD" w14:textId="77777777" w:rsidR="008E72CF" w:rsidRPr="00830BD0" w:rsidRDefault="008E72CF" w:rsidP="00830BD0">
            <w:pPr>
              <w:pStyle w:val="FieldText"/>
              <w:rPr>
                <w:color w:val="C00000"/>
              </w:rPr>
            </w:pPr>
          </w:p>
        </w:tc>
      </w:tr>
      <w:tr w:rsidR="00277CF7" w:rsidRPr="00830BD0" w14:paraId="3EF1AEA2" w14:textId="77777777" w:rsidTr="0000525E">
        <w:trPr>
          <w:trHeight w:val="504"/>
        </w:trPr>
        <w:tc>
          <w:tcPr>
            <w:tcW w:w="1530" w:type="dxa"/>
            <w:vAlign w:val="bottom"/>
          </w:tcPr>
          <w:p w14:paraId="3F899001" w14:textId="77777777" w:rsidR="00DE7FB7" w:rsidRPr="00830BD0" w:rsidRDefault="008E72CF" w:rsidP="00830BD0">
            <w:pPr>
              <w:rPr>
                <w:b/>
                <w:color w:val="C00000"/>
              </w:rPr>
            </w:pPr>
            <w:r w:rsidRPr="00830BD0">
              <w:rPr>
                <w:b/>
                <w:color w:val="C00000"/>
              </w:rPr>
              <w:t>S</w:t>
            </w:r>
            <w:r w:rsidR="0000525E" w:rsidRPr="00830BD0">
              <w:rPr>
                <w:b/>
                <w:color w:val="C00000"/>
              </w:rPr>
              <w:t xml:space="preserve">SN </w:t>
            </w:r>
            <w:r w:rsidRPr="00830BD0">
              <w:rPr>
                <w:b/>
                <w:color w:val="C00000"/>
              </w:rPr>
              <w:t>or Gov</w:t>
            </w:r>
            <w:r w:rsidR="0000525E" w:rsidRPr="00830BD0">
              <w:rPr>
                <w:b/>
                <w:color w:val="C00000"/>
              </w:rPr>
              <w:t>’</w:t>
            </w:r>
            <w:r w:rsidRPr="00830BD0">
              <w:rPr>
                <w:b/>
                <w:color w:val="C00000"/>
              </w:rPr>
              <w:t>t ID:</w:t>
            </w:r>
          </w:p>
        </w:tc>
        <w:tc>
          <w:tcPr>
            <w:tcW w:w="7830" w:type="dxa"/>
            <w:tcBorders>
              <w:bottom w:val="single" w:sz="4" w:space="0" w:color="auto"/>
            </w:tcBorders>
            <w:vAlign w:val="bottom"/>
          </w:tcPr>
          <w:p w14:paraId="1B664F02" w14:textId="77777777" w:rsidR="00DE7FB7" w:rsidRPr="00830BD0" w:rsidRDefault="00DE7FB7" w:rsidP="00830BD0">
            <w:pPr>
              <w:pStyle w:val="FieldText"/>
              <w:rPr>
                <w:color w:val="C00000"/>
              </w:rPr>
            </w:pPr>
          </w:p>
        </w:tc>
      </w:tr>
    </w:tbl>
    <w:p w14:paraId="58C54B73" w14:textId="77777777" w:rsidR="0000525E" w:rsidRPr="00830BD0" w:rsidRDefault="0000525E" w:rsidP="00830BD0">
      <w:pPr>
        <w:rPr>
          <w:b/>
          <w:color w:val="C0000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1710"/>
        <w:gridCol w:w="1440"/>
        <w:gridCol w:w="4680"/>
      </w:tblGrid>
      <w:tr w:rsidR="008E72CF" w:rsidRPr="00830BD0" w14:paraId="6919FEE6" w14:textId="77777777" w:rsidTr="0000525E">
        <w:trPr>
          <w:trHeight w:val="432"/>
        </w:trPr>
        <w:tc>
          <w:tcPr>
            <w:tcW w:w="1530" w:type="dxa"/>
            <w:vAlign w:val="bottom"/>
          </w:tcPr>
          <w:p w14:paraId="23EC6960" w14:textId="77777777" w:rsidR="008E72CF" w:rsidRPr="00830BD0" w:rsidRDefault="008E72CF" w:rsidP="00830BD0">
            <w:pPr>
              <w:rPr>
                <w:b/>
                <w:color w:val="C00000"/>
              </w:rPr>
            </w:pPr>
            <w:r w:rsidRPr="00830BD0">
              <w:rPr>
                <w:b/>
                <w:color w:val="C00000"/>
              </w:rPr>
              <w:t>Birth Date: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3F933F3F" w14:textId="77777777" w:rsidR="008E72CF" w:rsidRPr="00830BD0" w:rsidRDefault="008E72CF" w:rsidP="00830BD0">
            <w:pPr>
              <w:pStyle w:val="FieldText"/>
              <w:rPr>
                <w:color w:val="C00000"/>
              </w:rPr>
            </w:pPr>
          </w:p>
        </w:tc>
        <w:tc>
          <w:tcPr>
            <w:tcW w:w="1440" w:type="dxa"/>
            <w:vAlign w:val="bottom"/>
          </w:tcPr>
          <w:p w14:paraId="0EEE36A5" w14:textId="77777777" w:rsidR="008E72CF" w:rsidRPr="00830BD0" w:rsidRDefault="008E72CF" w:rsidP="00830BD0">
            <w:pPr>
              <w:rPr>
                <w:b/>
                <w:color w:val="C00000"/>
              </w:rPr>
            </w:pPr>
            <w:r w:rsidRPr="00830BD0">
              <w:rPr>
                <w:b/>
                <w:color w:val="C00000"/>
              </w:rPr>
              <w:t>Marital Status: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vAlign w:val="bottom"/>
          </w:tcPr>
          <w:p w14:paraId="63B31ADA" w14:textId="77777777" w:rsidR="008E72CF" w:rsidRPr="00830BD0" w:rsidRDefault="008E72CF" w:rsidP="00830BD0">
            <w:pPr>
              <w:pStyle w:val="FieldText"/>
              <w:rPr>
                <w:color w:val="C00000"/>
              </w:rPr>
            </w:pPr>
          </w:p>
        </w:tc>
      </w:tr>
    </w:tbl>
    <w:p w14:paraId="2554B85D" w14:textId="77777777" w:rsidR="0000525E" w:rsidRPr="00830BD0" w:rsidRDefault="0000525E" w:rsidP="00830BD0">
      <w:pPr>
        <w:rPr>
          <w:b/>
          <w:color w:val="C0000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7830"/>
      </w:tblGrid>
      <w:tr w:rsidR="008E72CF" w:rsidRPr="00830BD0" w14:paraId="5683F1CA" w14:textId="77777777" w:rsidTr="001973AA">
        <w:trPr>
          <w:trHeight w:val="432"/>
        </w:trPr>
        <w:tc>
          <w:tcPr>
            <w:tcW w:w="1530" w:type="dxa"/>
            <w:vAlign w:val="bottom"/>
          </w:tcPr>
          <w:p w14:paraId="3E319676" w14:textId="77777777" w:rsidR="008E72CF" w:rsidRPr="00830BD0" w:rsidRDefault="008E72CF" w:rsidP="00830BD0">
            <w:pPr>
              <w:rPr>
                <w:b/>
                <w:color w:val="C00000"/>
              </w:rPr>
            </w:pPr>
            <w:r w:rsidRPr="00830BD0">
              <w:rPr>
                <w:b/>
                <w:color w:val="C00000"/>
              </w:rPr>
              <w:t>Spouse’s Name:</w:t>
            </w:r>
          </w:p>
        </w:tc>
        <w:tc>
          <w:tcPr>
            <w:tcW w:w="7830" w:type="dxa"/>
            <w:tcBorders>
              <w:bottom w:val="single" w:sz="4" w:space="0" w:color="auto"/>
            </w:tcBorders>
            <w:vAlign w:val="bottom"/>
          </w:tcPr>
          <w:p w14:paraId="0F65FC12" w14:textId="77777777" w:rsidR="008E72CF" w:rsidRPr="00830BD0" w:rsidRDefault="008E72CF" w:rsidP="00830BD0">
            <w:pPr>
              <w:pStyle w:val="FieldText"/>
              <w:rPr>
                <w:color w:val="C00000"/>
              </w:rPr>
            </w:pPr>
          </w:p>
        </w:tc>
      </w:tr>
    </w:tbl>
    <w:p w14:paraId="1EDFB584" w14:textId="77777777" w:rsidR="0000525E" w:rsidRPr="00830BD0" w:rsidRDefault="0000525E" w:rsidP="00830BD0">
      <w:pPr>
        <w:rPr>
          <w:b/>
          <w:color w:val="C0000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3113"/>
        <w:gridCol w:w="1983"/>
        <w:gridCol w:w="2734"/>
      </w:tblGrid>
      <w:tr w:rsidR="00830BD0" w:rsidRPr="00830BD0" w14:paraId="4E2EAA2C" w14:textId="77777777" w:rsidTr="001973AA">
        <w:trPr>
          <w:trHeight w:val="432"/>
        </w:trPr>
        <w:tc>
          <w:tcPr>
            <w:tcW w:w="1530" w:type="dxa"/>
            <w:vAlign w:val="bottom"/>
          </w:tcPr>
          <w:p w14:paraId="07434859" w14:textId="77777777" w:rsidR="008E72CF" w:rsidRPr="00830BD0" w:rsidRDefault="008E72CF" w:rsidP="00830BD0">
            <w:pPr>
              <w:rPr>
                <w:b/>
                <w:color w:val="C00000"/>
              </w:rPr>
            </w:pPr>
            <w:r w:rsidRPr="00830BD0">
              <w:rPr>
                <w:b/>
                <w:color w:val="C00000"/>
              </w:rPr>
              <w:t>Spouse’s Employer:</w:t>
            </w:r>
          </w:p>
        </w:tc>
        <w:tc>
          <w:tcPr>
            <w:tcW w:w="3113" w:type="dxa"/>
            <w:tcBorders>
              <w:bottom w:val="single" w:sz="4" w:space="0" w:color="auto"/>
            </w:tcBorders>
            <w:vAlign w:val="bottom"/>
          </w:tcPr>
          <w:p w14:paraId="3B3B2512" w14:textId="77777777" w:rsidR="008E72CF" w:rsidRPr="00830BD0" w:rsidRDefault="008E72CF" w:rsidP="00830BD0">
            <w:pPr>
              <w:pStyle w:val="FieldText"/>
              <w:rPr>
                <w:color w:val="C00000"/>
              </w:rPr>
            </w:pPr>
          </w:p>
        </w:tc>
        <w:tc>
          <w:tcPr>
            <w:tcW w:w="1983" w:type="dxa"/>
            <w:vAlign w:val="bottom"/>
          </w:tcPr>
          <w:p w14:paraId="6709F9DB" w14:textId="77777777" w:rsidR="008E72CF" w:rsidRPr="00830BD0" w:rsidRDefault="008E72CF" w:rsidP="00830BD0">
            <w:pPr>
              <w:rPr>
                <w:b/>
                <w:color w:val="C00000"/>
              </w:rPr>
            </w:pPr>
            <w:r w:rsidRPr="00830BD0">
              <w:rPr>
                <w:b/>
                <w:color w:val="C00000"/>
              </w:rPr>
              <w:t>Spouse’s Work Phone:</w:t>
            </w:r>
          </w:p>
        </w:tc>
        <w:tc>
          <w:tcPr>
            <w:tcW w:w="2734" w:type="dxa"/>
            <w:tcBorders>
              <w:bottom w:val="single" w:sz="4" w:space="0" w:color="auto"/>
            </w:tcBorders>
            <w:vAlign w:val="bottom"/>
          </w:tcPr>
          <w:p w14:paraId="04C329FE" w14:textId="77777777" w:rsidR="008E72CF" w:rsidRPr="00830BD0" w:rsidRDefault="008E72CF" w:rsidP="00830BD0">
            <w:pPr>
              <w:pStyle w:val="FieldText"/>
              <w:rPr>
                <w:color w:val="C00000"/>
              </w:rPr>
            </w:pPr>
          </w:p>
        </w:tc>
      </w:tr>
    </w:tbl>
    <w:p w14:paraId="6F433CF6" w14:textId="77777777" w:rsidR="0000525E" w:rsidRPr="00830BD0" w:rsidRDefault="0000525E" w:rsidP="00830BD0">
      <w:pPr>
        <w:pStyle w:val="Heading2"/>
        <w:shd w:val="clear" w:color="auto" w:fill="00B0F0"/>
        <w:rPr>
          <w:color w:val="C00000"/>
        </w:rPr>
      </w:pPr>
      <w:r w:rsidRPr="00830BD0">
        <w:rPr>
          <w:color w:val="C00000"/>
        </w:rPr>
        <w:t>Job Information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847"/>
        <w:gridCol w:w="33"/>
        <w:gridCol w:w="1290"/>
        <w:gridCol w:w="3660"/>
      </w:tblGrid>
      <w:tr w:rsidR="00830BD0" w:rsidRPr="00830BD0" w14:paraId="07810215" w14:textId="77777777" w:rsidTr="0000525E">
        <w:trPr>
          <w:trHeight w:val="432"/>
        </w:trPr>
        <w:tc>
          <w:tcPr>
            <w:tcW w:w="1530" w:type="dxa"/>
            <w:vAlign w:val="bottom"/>
          </w:tcPr>
          <w:p w14:paraId="0186A78D" w14:textId="77777777" w:rsidR="000F2DF4" w:rsidRPr="00830BD0" w:rsidRDefault="008E72CF" w:rsidP="00830BD0">
            <w:pPr>
              <w:rPr>
                <w:b/>
                <w:color w:val="C00000"/>
              </w:rPr>
            </w:pPr>
            <w:r w:rsidRPr="00830BD0">
              <w:rPr>
                <w:b/>
                <w:color w:val="C00000"/>
              </w:rPr>
              <w:t>Title:</w:t>
            </w:r>
          </w:p>
        </w:tc>
        <w:tc>
          <w:tcPr>
            <w:tcW w:w="2847" w:type="dxa"/>
            <w:tcBorders>
              <w:bottom w:val="single" w:sz="4" w:space="0" w:color="auto"/>
            </w:tcBorders>
            <w:vAlign w:val="bottom"/>
          </w:tcPr>
          <w:p w14:paraId="25D67B34" w14:textId="77777777" w:rsidR="000F2DF4" w:rsidRPr="00830BD0" w:rsidRDefault="000F2DF4" w:rsidP="00830BD0">
            <w:pPr>
              <w:pStyle w:val="FieldText"/>
              <w:rPr>
                <w:color w:val="C00000"/>
              </w:rPr>
            </w:pPr>
          </w:p>
        </w:tc>
        <w:tc>
          <w:tcPr>
            <w:tcW w:w="1323" w:type="dxa"/>
            <w:gridSpan w:val="2"/>
            <w:vAlign w:val="bottom"/>
          </w:tcPr>
          <w:p w14:paraId="30414F76" w14:textId="77777777" w:rsidR="000F2DF4" w:rsidRPr="00830BD0" w:rsidRDefault="008E72CF" w:rsidP="00830BD0">
            <w:pPr>
              <w:rPr>
                <w:b/>
                <w:color w:val="C00000"/>
              </w:rPr>
            </w:pPr>
            <w:r w:rsidRPr="00830BD0">
              <w:rPr>
                <w:b/>
                <w:color w:val="C00000"/>
              </w:rPr>
              <w:t>Employee ID:</w:t>
            </w:r>
          </w:p>
        </w:tc>
        <w:tc>
          <w:tcPr>
            <w:tcW w:w="3660" w:type="dxa"/>
            <w:tcBorders>
              <w:bottom w:val="single" w:sz="4" w:space="0" w:color="auto"/>
            </w:tcBorders>
            <w:vAlign w:val="bottom"/>
          </w:tcPr>
          <w:p w14:paraId="5492317A" w14:textId="77777777" w:rsidR="000F2DF4" w:rsidRPr="00830BD0" w:rsidRDefault="000F2DF4" w:rsidP="00830BD0">
            <w:pPr>
              <w:pStyle w:val="FieldText"/>
              <w:rPr>
                <w:color w:val="C00000"/>
              </w:rPr>
            </w:pPr>
          </w:p>
        </w:tc>
      </w:tr>
      <w:tr w:rsidR="00830BD0" w:rsidRPr="00830BD0" w14:paraId="4A0F55EA" w14:textId="77777777" w:rsidTr="0000525E">
        <w:trPr>
          <w:trHeight w:val="432"/>
        </w:trPr>
        <w:tc>
          <w:tcPr>
            <w:tcW w:w="1530" w:type="dxa"/>
            <w:vAlign w:val="bottom"/>
          </w:tcPr>
          <w:p w14:paraId="7B3998DF" w14:textId="77777777" w:rsidR="008E72CF" w:rsidRPr="00830BD0" w:rsidRDefault="008E72CF" w:rsidP="00830BD0">
            <w:pPr>
              <w:rPr>
                <w:b/>
                <w:color w:val="C00000"/>
              </w:rPr>
            </w:pPr>
            <w:r w:rsidRPr="00830BD0">
              <w:rPr>
                <w:b/>
                <w:color w:val="C00000"/>
              </w:rPr>
              <w:t>Supervisor: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14:paraId="6BAA9A85" w14:textId="77777777" w:rsidR="008E72CF" w:rsidRPr="00830BD0" w:rsidRDefault="008E72CF" w:rsidP="00830BD0">
            <w:pPr>
              <w:pStyle w:val="FieldText"/>
              <w:rPr>
                <w:color w:val="C00000"/>
              </w:rPr>
            </w:pPr>
          </w:p>
        </w:tc>
        <w:tc>
          <w:tcPr>
            <w:tcW w:w="1290" w:type="dxa"/>
            <w:vAlign w:val="bottom"/>
          </w:tcPr>
          <w:p w14:paraId="0AF6D5BC" w14:textId="77777777" w:rsidR="008E72CF" w:rsidRPr="00830BD0" w:rsidRDefault="008E72CF" w:rsidP="00830BD0">
            <w:pPr>
              <w:rPr>
                <w:b/>
                <w:color w:val="C00000"/>
              </w:rPr>
            </w:pPr>
            <w:r w:rsidRPr="00830BD0">
              <w:rPr>
                <w:b/>
                <w:color w:val="C00000"/>
              </w:rPr>
              <w:t>Department:</w:t>
            </w:r>
          </w:p>
        </w:tc>
        <w:tc>
          <w:tcPr>
            <w:tcW w:w="3660" w:type="dxa"/>
            <w:tcBorders>
              <w:bottom w:val="single" w:sz="4" w:space="0" w:color="auto"/>
            </w:tcBorders>
            <w:vAlign w:val="bottom"/>
          </w:tcPr>
          <w:p w14:paraId="3A7232B0" w14:textId="77777777" w:rsidR="008E72CF" w:rsidRPr="00830BD0" w:rsidRDefault="008E72CF" w:rsidP="00830BD0">
            <w:pPr>
              <w:pStyle w:val="FieldText"/>
              <w:rPr>
                <w:color w:val="C00000"/>
              </w:rPr>
            </w:pPr>
          </w:p>
        </w:tc>
      </w:tr>
      <w:tr w:rsidR="00830BD0" w:rsidRPr="00830BD0" w14:paraId="413FFE7D" w14:textId="77777777" w:rsidTr="0000525E">
        <w:trPr>
          <w:trHeight w:val="432"/>
        </w:trPr>
        <w:tc>
          <w:tcPr>
            <w:tcW w:w="1530" w:type="dxa"/>
            <w:vAlign w:val="bottom"/>
          </w:tcPr>
          <w:p w14:paraId="495FD2E4" w14:textId="77777777" w:rsidR="000F2DF4" w:rsidRPr="00830BD0" w:rsidRDefault="008E72CF" w:rsidP="00830BD0">
            <w:pPr>
              <w:rPr>
                <w:b/>
                <w:color w:val="C00000"/>
              </w:rPr>
            </w:pPr>
            <w:r w:rsidRPr="00830BD0">
              <w:rPr>
                <w:b/>
                <w:color w:val="C00000"/>
              </w:rPr>
              <w:t>Work Location: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14:paraId="7C2A4958" w14:textId="77777777" w:rsidR="000F2DF4" w:rsidRPr="00830BD0" w:rsidRDefault="000F2DF4" w:rsidP="00830BD0">
            <w:pPr>
              <w:pStyle w:val="FieldText"/>
              <w:rPr>
                <w:color w:val="C00000"/>
              </w:rPr>
            </w:pPr>
          </w:p>
        </w:tc>
        <w:tc>
          <w:tcPr>
            <w:tcW w:w="1290" w:type="dxa"/>
            <w:vAlign w:val="bottom"/>
          </w:tcPr>
          <w:p w14:paraId="7D4CB0F9" w14:textId="77777777" w:rsidR="000F2DF4" w:rsidRPr="00830BD0" w:rsidRDefault="0000525E" w:rsidP="00830BD0">
            <w:pPr>
              <w:rPr>
                <w:b/>
                <w:color w:val="C00000"/>
              </w:rPr>
            </w:pPr>
            <w:r w:rsidRPr="00830BD0">
              <w:rPr>
                <w:b/>
                <w:color w:val="C00000"/>
              </w:rPr>
              <w:t>Email:</w:t>
            </w:r>
          </w:p>
        </w:tc>
        <w:tc>
          <w:tcPr>
            <w:tcW w:w="3660" w:type="dxa"/>
            <w:tcBorders>
              <w:bottom w:val="single" w:sz="4" w:space="0" w:color="auto"/>
            </w:tcBorders>
            <w:vAlign w:val="bottom"/>
          </w:tcPr>
          <w:p w14:paraId="022E31FA" w14:textId="77777777" w:rsidR="000F2DF4" w:rsidRPr="00830BD0" w:rsidRDefault="000F2DF4" w:rsidP="00830BD0">
            <w:pPr>
              <w:pStyle w:val="FieldText"/>
              <w:rPr>
                <w:color w:val="C00000"/>
              </w:rPr>
            </w:pPr>
          </w:p>
        </w:tc>
      </w:tr>
      <w:tr w:rsidR="00830BD0" w:rsidRPr="00830BD0" w14:paraId="3BB4FBA2" w14:textId="77777777" w:rsidTr="0000525E">
        <w:trPr>
          <w:trHeight w:val="432"/>
        </w:trPr>
        <w:tc>
          <w:tcPr>
            <w:tcW w:w="1530" w:type="dxa"/>
            <w:vAlign w:val="bottom"/>
          </w:tcPr>
          <w:p w14:paraId="4F12E3DE" w14:textId="77777777" w:rsidR="008E72CF" w:rsidRPr="00830BD0" w:rsidRDefault="008E72CF" w:rsidP="00830BD0">
            <w:pPr>
              <w:rPr>
                <w:b/>
                <w:color w:val="C00000"/>
              </w:rPr>
            </w:pPr>
            <w:r w:rsidRPr="00830BD0">
              <w:rPr>
                <w:b/>
                <w:color w:val="C00000"/>
              </w:rPr>
              <w:t>Work Phone: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14:paraId="22BCA00E" w14:textId="77777777" w:rsidR="008E72CF" w:rsidRPr="00830BD0" w:rsidRDefault="008E72CF" w:rsidP="00830BD0">
            <w:pPr>
              <w:pStyle w:val="FieldText"/>
              <w:rPr>
                <w:color w:val="C00000"/>
              </w:rPr>
            </w:pPr>
          </w:p>
        </w:tc>
        <w:tc>
          <w:tcPr>
            <w:tcW w:w="1290" w:type="dxa"/>
            <w:vAlign w:val="bottom"/>
          </w:tcPr>
          <w:p w14:paraId="3954FBD9" w14:textId="77777777" w:rsidR="008E72CF" w:rsidRPr="00830BD0" w:rsidRDefault="008E72CF" w:rsidP="00830BD0">
            <w:pPr>
              <w:rPr>
                <w:b/>
                <w:color w:val="C00000"/>
              </w:rPr>
            </w:pPr>
            <w:r w:rsidRPr="00830BD0">
              <w:rPr>
                <w:b/>
                <w:color w:val="C00000"/>
              </w:rPr>
              <w:t>Cell Phone:</w:t>
            </w:r>
          </w:p>
        </w:tc>
        <w:tc>
          <w:tcPr>
            <w:tcW w:w="3660" w:type="dxa"/>
            <w:tcBorders>
              <w:bottom w:val="single" w:sz="4" w:space="0" w:color="auto"/>
            </w:tcBorders>
            <w:vAlign w:val="bottom"/>
          </w:tcPr>
          <w:p w14:paraId="0C4E879B" w14:textId="77777777" w:rsidR="008E72CF" w:rsidRPr="00830BD0" w:rsidRDefault="008E72CF" w:rsidP="00830BD0">
            <w:pPr>
              <w:pStyle w:val="FieldText"/>
              <w:rPr>
                <w:color w:val="C00000"/>
              </w:rPr>
            </w:pPr>
          </w:p>
        </w:tc>
      </w:tr>
      <w:tr w:rsidR="00830BD0" w:rsidRPr="00830BD0" w14:paraId="6B65D187" w14:textId="77777777" w:rsidTr="0000525E">
        <w:trPr>
          <w:trHeight w:val="432"/>
        </w:trPr>
        <w:tc>
          <w:tcPr>
            <w:tcW w:w="1530" w:type="dxa"/>
            <w:vAlign w:val="bottom"/>
          </w:tcPr>
          <w:p w14:paraId="292643C7" w14:textId="77777777" w:rsidR="002A2510" w:rsidRPr="00830BD0" w:rsidRDefault="008E72CF" w:rsidP="00830BD0">
            <w:pPr>
              <w:rPr>
                <w:b/>
                <w:color w:val="C00000"/>
              </w:rPr>
            </w:pPr>
            <w:r w:rsidRPr="00830BD0">
              <w:rPr>
                <w:b/>
                <w:color w:val="C00000"/>
              </w:rPr>
              <w:t>Start Date: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14:paraId="3C02FF89" w14:textId="77777777" w:rsidR="002A2510" w:rsidRPr="00830BD0" w:rsidRDefault="002A2510" w:rsidP="00830BD0">
            <w:pPr>
              <w:pStyle w:val="FieldText"/>
              <w:rPr>
                <w:color w:val="C00000"/>
              </w:rPr>
            </w:pPr>
          </w:p>
        </w:tc>
        <w:tc>
          <w:tcPr>
            <w:tcW w:w="1290" w:type="dxa"/>
            <w:vAlign w:val="bottom"/>
          </w:tcPr>
          <w:p w14:paraId="5A12073B" w14:textId="77777777" w:rsidR="002A2510" w:rsidRPr="00830BD0" w:rsidRDefault="008E72CF" w:rsidP="00830BD0">
            <w:pPr>
              <w:rPr>
                <w:b/>
                <w:color w:val="C00000"/>
              </w:rPr>
            </w:pPr>
            <w:r w:rsidRPr="00830BD0">
              <w:rPr>
                <w:b/>
                <w:color w:val="C00000"/>
              </w:rPr>
              <w:t>Salary:</w:t>
            </w:r>
          </w:p>
        </w:tc>
        <w:tc>
          <w:tcPr>
            <w:tcW w:w="3660" w:type="dxa"/>
            <w:tcBorders>
              <w:bottom w:val="single" w:sz="4" w:space="0" w:color="auto"/>
            </w:tcBorders>
            <w:vAlign w:val="bottom"/>
          </w:tcPr>
          <w:p w14:paraId="00AC41D2" w14:textId="77777777" w:rsidR="002A2510" w:rsidRPr="00830BD0" w:rsidRDefault="008E72CF" w:rsidP="00830BD0">
            <w:pPr>
              <w:pStyle w:val="FieldText"/>
              <w:rPr>
                <w:color w:val="C00000"/>
              </w:rPr>
            </w:pPr>
            <w:r w:rsidRPr="00830BD0">
              <w:rPr>
                <w:color w:val="C00000"/>
              </w:rPr>
              <w:t>$</w:t>
            </w:r>
          </w:p>
        </w:tc>
      </w:tr>
    </w:tbl>
    <w:p w14:paraId="3C2429BF" w14:textId="77777777" w:rsidR="0000525E" w:rsidRPr="00830BD0" w:rsidRDefault="0000525E" w:rsidP="00830BD0">
      <w:pPr>
        <w:pStyle w:val="Heading2"/>
        <w:shd w:val="clear" w:color="auto" w:fill="00B0F0"/>
        <w:rPr>
          <w:color w:val="C00000"/>
        </w:rPr>
      </w:pPr>
      <w:r w:rsidRPr="00830BD0">
        <w:rPr>
          <w:color w:val="C00000"/>
          <w:shd w:val="clear" w:color="auto" w:fill="00B0F0"/>
        </w:rPr>
        <w:t>Emergency Contact Information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4347"/>
        <w:gridCol w:w="1974"/>
        <w:gridCol w:w="1509"/>
      </w:tblGrid>
      <w:tr w:rsidR="00830BD0" w:rsidRPr="00830BD0" w14:paraId="1D951BA8" w14:textId="77777777" w:rsidTr="001973AA">
        <w:trPr>
          <w:trHeight w:val="432"/>
        </w:trPr>
        <w:tc>
          <w:tcPr>
            <w:tcW w:w="1530" w:type="dxa"/>
            <w:vAlign w:val="bottom"/>
          </w:tcPr>
          <w:p w14:paraId="52625396" w14:textId="77777777" w:rsidR="002B27FD" w:rsidRPr="00830BD0" w:rsidRDefault="002B27FD" w:rsidP="00830BD0">
            <w:pPr>
              <w:rPr>
                <w:b/>
                <w:color w:val="C00000"/>
              </w:rPr>
            </w:pPr>
            <w:r w:rsidRPr="00830BD0">
              <w:rPr>
                <w:b/>
                <w:color w:val="C00000"/>
              </w:rPr>
              <w:t>Full Name:</w:t>
            </w:r>
          </w:p>
        </w:tc>
        <w:tc>
          <w:tcPr>
            <w:tcW w:w="4347" w:type="dxa"/>
            <w:tcBorders>
              <w:bottom w:val="single" w:sz="4" w:space="0" w:color="auto"/>
            </w:tcBorders>
            <w:vAlign w:val="bottom"/>
          </w:tcPr>
          <w:p w14:paraId="212D7B1C" w14:textId="77777777" w:rsidR="002B27FD" w:rsidRPr="00830BD0" w:rsidRDefault="002B27FD" w:rsidP="00830BD0">
            <w:pPr>
              <w:pStyle w:val="FieldText"/>
              <w:rPr>
                <w:color w:val="C00000"/>
              </w:rPr>
            </w:pPr>
          </w:p>
        </w:tc>
        <w:tc>
          <w:tcPr>
            <w:tcW w:w="1974" w:type="dxa"/>
            <w:tcBorders>
              <w:bottom w:val="single" w:sz="4" w:space="0" w:color="auto"/>
            </w:tcBorders>
            <w:vAlign w:val="bottom"/>
          </w:tcPr>
          <w:p w14:paraId="68D89DF0" w14:textId="77777777" w:rsidR="002B27FD" w:rsidRPr="00830BD0" w:rsidRDefault="002B27FD" w:rsidP="00830BD0">
            <w:pPr>
              <w:pStyle w:val="FieldText"/>
              <w:rPr>
                <w:color w:val="C00000"/>
              </w:rPr>
            </w:pPr>
          </w:p>
        </w:tc>
        <w:tc>
          <w:tcPr>
            <w:tcW w:w="1509" w:type="dxa"/>
            <w:tcBorders>
              <w:bottom w:val="single" w:sz="4" w:space="0" w:color="auto"/>
            </w:tcBorders>
            <w:vAlign w:val="bottom"/>
          </w:tcPr>
          <w:p w14:paraId="592FE5F0" w14:textId="77777777" w:rsidR="002B27FD" w:rsidRPr="00830BD0" w:rsidRDefault="002B27FD" w:rsidP="00830BD0">
            <w:pPr>
              <w:pStyle w:val="FieldText"/>
              <w:rPr>
                <w:color w:val="C00000"/>
              </w:rPr>
            </w:pPr>
          </w:p>
        </w:tc>
      </w:tr>
      <w:tr w:rsidR="002B27FD" w:rsidRPr="00830BD0" w14:paraId="7C71C560" w14:textId="77777777" w:rsidTr="001973AA">
        <w:trPr>
          <w:trHeight w:val="144"/>
        </w:trPr>
        <w:tc>
          <w:tcPr>
            <w:tcW w:w="1530" w:type="dxa"/>
            <w:vAlign w:val="bottom"/>
          </w:tcPr>
          <w:p w14:paraId="7C52ABFB" w14:textId="77777777" w:rsidR="002B27FD" w:rsidRPr="00830BD0" w:rsidRDefault="002B27FD" w:rsidP="00830BD0">
            <w:pPr>
              <w:rPr>
                <w:b/>
                <w:color w:val="C00000"/>
              </w:rPr>
            </w:pPr>
          </w:p>
        </w:tc>
        <w:tc>
          <w:tcPr>
            <w:tcW w:w="4347" w:type="dxa"/>
            <w:vAlign w:val="bottom"/>
          </w:tcPr>
          <w:p w14:paraId="0A9CC5FB" w14:textId="77777777" w:rsidR="002B27FD" w:rsidRPr="00830BD0" w:rsidRDefault="002B27FD" w:rsidP="00830BD0">
            <w:pPr>
              <w:pStyle w:val="Heading3"/>
              <w:rPr>
                <w:b/>
                <w:color w:val="C00000"/>
              </w:rPr>
            </w:pPr>
            <w:r w:rsidRPr="00830BD0">
              <w:rPr>
                <w:b/>
                <w:color w:val="C00000"/>
              </w:rPr>
              <w:t>Last</w:t>
            </w:r>
          </w:p>
        </w:tc>
        <w:tc>
          <w:tcPr>
            <w:tcW w:w="1974" w:type="dxa"/>
            <w:vAlign w:val="bottom"/>
          </w:tcPr>
          <w:p w14:paraId="3B63E329" w14:textId="77777777" w:rsidR="002B27FD" w:rsidRPr="00830BD0" w:rsidRDefault="002B27FD" w:rsidP="00830BD0">
            <w:pPr>
              <w:pStyle w:val="Heading3"/>
              <w:rPr>
                <w:b/>
                <w:color w:val="C00000"/>
              </w:rPr>
            </w:pPr>
            <w:r w:rsidRPr="00830BD0">
              <w:rPr>
                <w:b/>
                <w:color w:val="C00000"/>
              </w:rPr>
              <w:t>First</w:t>
            </w:r>
          </w:p>
        </w:tc>
        <w:tc>
          <w:tcPr>
            <w:tcW w:w="1509" w:type="dxa"/>
            <w:vAlign w:val="bottom"/>
          </w:tcPr>
          <w:p w14:paraId="020E5F7C" w14:textId="77777777" w:rsidR="002B27FD" w:rsidRPr="00830BD0" w:rsidRDefault="002B27FD" w:rsidP="00830BD0">
            <w:pPr>
              <w:pStyle w:val="Heading3"/>
              <w:rPr>
                <w:b/>
                <w:color w:val="C00000"/>
              </w:rPr>
            </w:pPr>
            <w:r w:rsidRPr="00830BD0">
              <w:rPr>
                <w:b/>
                <w:color w:val="C00000"/>
              </w:rPr>
              <w:t>M.I.</w:t>
            </w:r>
          </w:p>
        </w:tc>
      </w:tr>
    </w:tbl>
    <w:p w14:paraId="33ADEFF6" w14:textId="77777777" w:rsidR="0000525E" w:rsidRPr="00830BD0" w:rsidRDefault="0000525E" w:rsidP="00830BD0">
      <w:pPr>
        <w:rPr>
          <w:b/>
          <w:color w:val="C0000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6321"/>
        <w:gridCol w:w="1509"/>
      </w:tblGrid>
      <w:tr w:rsidR="00830BD0" w:rsidRPr="00830BD0" w14:paraId="464ED82F" w14:textId="77777777" w:rsidTr="001973AA">
        <w:trPr>
          <w:trHeight w:val="288"/>
        </w:trPr>
        <w:tc>
          <w:tcPr>
            <w:tcW w:w="1530" w:type="dxa"/>
            <w:vAlign w:val="bottom"/>
          </w:tcPr>
          <w:p w14:paraId="32DB7321" w14:textId="77777777" w:rsidR="00937437" w:rsidRPr="00830BD0" w:rsidRDefault="00937437" w:rsidP="00830BD0">
            <w:pPr>
              <w:rPr>
                <w:b/>
                <w:color w:val="C00000"/>
              </w:rPr>
            </w:pPr>
            <w:r w:rsidRPr="00830BD0">
              <w:rPr>
                <w:b/>
                <w:color w:val="C00000"/>
              </w:rPr>
              <w:t>Address</w:t>
            </w:r>
            <w:r w:rsidR="0040207F" w:rsidRPr="00830BD0">
              <w:rPr>
                <w:b/>
                <w:color w:val="C00000"/>
              </w:rPr>
              <w:t>:</w:t>
            </w:r>
          </w:p>
        </w:tc>
        <w:tc>
          <w:tcPr>
            <w:tcW w:w="6321" w:type="dxa"/>
            <w:tcBorders>
              <w:bottom w:val="single" w:sz="4" w:space="0" w:color="auto"/>
            </w:tcBorders>
            <w:vAlign w:val="bottom"/>
          </w:tcPr>
          <w:p w14:paraId="27DC8CC3" w14:textId="77777777" w:rsidR="00937437" w:rsidRPr="00830BD0" w:rsidRDefault="00937437" w:rsidP="00830BD0">
            <w:pPr>
              <w:pStyle w:val="FieldText"/>
              <w:rPr>
                <w:color w:val="C00000"/>
              </w:rPr>
            </w:pPr>
          </w:p>
        </w:tc>
        <w:tc>
          <w:tcPr>
            <w:tcW w:w="1509" w:type="dxa"/>
            <w:tcBorders>
              <w:bottom w:val="single" w:sz="4" w:space="0" w:color="auto"/>
            </w:tcBorders>
            <w:vAlign w:val="bottom"/>
          </w:tcPr>
          <w:p w14:paraId="5310CB29" w14:textId="77777777" w:rsidR="00937437" w:rsidRPr="00830BD0" w:rsidRDefault="00937437" w:rsidP="00830BD0">
            <w:pPr>
              <w:pStyle w:val="FieldText"/>
              <w:rPr>
                <w:color w:val="C00000"/>
              </w:rPr>
            </w:pPr>
          </w:p>
        </w:tc>
      </w:tr>
      <w:tr w:rsidR="00937437" w:rsidRPr="00830BD0" w14:paraId="0E3CD284" w14:textId="77777777" w:rsidTr="001973AA">
        <w:trPr>
          <w:trHeight w:val="144"/>
        </w:trPr>
        <w:tc>
          <w:tcPr>
            <w:tcW w:w="1530" w:type="dxa"/>
            <w:vAlign w:val="bottom"/>
          </w:tcPr>
          <w:p w14:paraId="59C85951" w14:textId="77777777" w:rsidR="00937437" w:rsidRPr="00830BD0" w:rsidRDefault="00937437" w:rsidP="00830BD0">
            <w:pPr>
              <w:rPr>
                <w:b/>
                <w:color w:val="C00000"/>
              </w:rPr>
            </w:pPr>
          </w:p>
        </w:tc>
        <w:tc>
          <w:tcPr>
            <w:tcW w:w="6321" w:type="dxa"/>
            <w:tcBorders>
              <w:top w:val="single" w:sz="4" w:space="0" w:color="auto"/>
            </w:tcBorders>
            <w:vAlign w:val="bottom"/>
          </w:tcPr>
          <w:p w14:paraId="761754E2" w14:textId="77777777" w:rsidR="00937437" w:rsidRPr="00830BD0" w:rsidRDefault="00937437" w:rsidP="00830BD0">
            <w:pPr>
              <w:pStyle w:val="Heading3"/>
              <w:rPr>
                <w:b/>
                <w:color w:val="C00000"/>
              </w:rPr>
            </w:pPr>
            <w:r w:rsidRPr="00830BD0">
              <w:rPr>
                <w:b/>
                <w:color w:val="C00000"/>
              </w:rPr>
              <w:t>Street Address</w:t>
            </w:r>
          </w:p>
        </w:tc>
        <w:tc>
          <w:tcPr>
            <w:tcW w:w="1509" w:type="dxa"/>
            <w:vAlign w:val="bottom"/>
          </w:tcPr>
          <w:p w14:paraId="782067D8" w14:textId="77777777" w:rsidR="00937437" w:rsidRPr="00830BD0" w:rsidRDefault="00937437" w:rsidP="00830BD0">
            <w:pPr>
              <w:pStyle w:val="Heading3"/>
              <w:rPr>
                <w:b/>
                <w:color w:val="C00000"/>
              </w:rPr>
            </w:pPr>
            <w:r w:rsidRPr="00830BD0">
              <w:rPr>
                <w:b/>
                <w:color w:val="C00000"/>
              </w:rPr>
              <w:t>Apartment/Unit #</w:t>
            </w:r>
          </w:p>
        </w:tc>
      </w:tr>
    </w:tbl>
    <w:p w14:paraId="4E64CDF8" w14:textId="77777777" w:rsidR="0000525E" w:rsidRPr="00830BD0" w:rsidRDefault="0000525E" w:rsidP="00830BD0">
      <w:pPr>
        <w:rPr>
          <w:b/>
          <w:color w:val="C0000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5146"/>
        <w:gridCol w:w="1175"/>
        <w:gridCol w:w="1509"/>
      </w:tblGrid>
      <w:tr w:rsidR="00830BD0" w:rsidRPr="00830BD0" w14:paraId="4DF14F40" w14:textId="77777777" w:rsidTr="001973AA">
        <w:trPr>
          <w:trHeight w:val="288"/>
        </w:trPr>
        <w:tc>
          <w:tcPr>
            <w:tcW w:w="1530" w:type="dxa"/>
            <w:vAlign w:val="bottom"/>
          </w:tcPr>
          <w:p w14:paraId="0C3E8FE5" w14:textId="77777777" w:rsidR="00937437" w:rsidRPr="00830BD0" w:rsidRDefault="00937437" w:rsidP="00830BD0">
            <w:pPr>
              <w:pStyle w:val="FieldText"/>
              <w:rPr>
                <w:color w:val="C00000"/>
              </w:rPr>
            </w:pPr>
          </w:p>
        </w:tc>
        <w:tc>
          <w:tcPr>
            <w:tcW w:w="5146" w:type="dxa"/>
            <w:tcBorders>
              <w:bottom w:val="single" w:sz="4" w:space="0" w:color="auto"/>
            </w:tcBorders>
            <w:vAlign w:val="bottom"/>
          </w:tcPr>
          <w:p w14:paraId="5722EDC7" w14:textId="77777777" w:rsidR="00937437" w:rsidRPr="00830BD0" w:rsidRDefault="00937437" w:rsidP="00830BD0">
            <w:pPr>
              <w:pStyle w:val="FieldText"/>
              <w:rPr>
                <w:color w:val="C00000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14:paraId="7208BDDC" w14:textId="77777777" w:rsidR="00937437" w:rsidRPr="00830BD0" w:rsidRDefault="00937437" w:rsidP="00830BD0">
            <w:pPr>
              <w:pStyle w:val="FieldText"/>
              <w:rPr>
                <w:color w:val="C00000"/>
              </w:rPr>
            </w:pPr>
          </w:p>
        </w:tc>
        <w:tc>
          <w:tcPr>
            <w:tcW w:w="1509" w:type="dxa"/>
            <w:tcBorders>
              <w:bottom w:val="single" w:sz="4" w:space="0" w:color="auto"/>
            </w:tcBorders>
            <w:vAlign w:val="bottom"/>
          </w:tcPr>
          <w:p w14:paraId="5468A791" w14:textId="77777777" w:rsidR="00937437" w:rsidRPr="00830BD0" w:rsidRDefault="00937437" w:rsidP="00830BD0">
            <w:pPr>
              <w:pStyle w:val="FieldText"/>
              <w:rPr>
                <w:color w:val="C00000"/>
              </w:rPr>
            </w:pPr>
          </w:p>
        </w:tc>
      </w:tr>
      <w:tr w:rsidR="00937437" w:rsidRPr="00830BD0" w14:paraId="43F3948F" w14:textId="77777777" w:rsidTr="001973AA">
        <w:trPr>
          <w:trHeight w:val="144"/>
        </w:trPr>
        <w:tc>
          <w:tcPr>
            <w:tcW w:w="1530" w:type="dxa"/>
            <w:vAlign w:val="bottom"/>
          </w:tcPr>
          <w:p w14:paraId="3D7A2178" w14:textId="77777777" w:rsidR="00937437" w:rsidRPr="00830BD0" w:rsidRDefault="00937437" w:rsidP="00830BD0">
            <w:pPr>
              <w:rPr>
                <w:b/>
                <w:color w:val="C00000"/>
              </w:rPr>
            </w:pPr>
          </w:p>
        </w:tc>
        <w:tc>
          <w:tcPr>
            <w:tcW w:w="5146" w:type="dxa"/>
            <w:tcBorders>
              <w:top w:val="single" w:sz="4" w:space="0" w:color="auto"/>
            </w:tcBorders>
            <w:vAlign w:val="bottom"/>
          </w:tcPr>
          <w:p w14:paraId="1162BC8F" w14:textId="77777777" w:rsidR="00937437" w:rsidRPr="00830BD0" w:rsidRDefault="00937437" w:rsidP="00830BD0">
            <w:pPr>
              <w:pStyle w:val="Heading3"/>
              <w:rPr>
                <w:b/>
                <w:color w:val="C00000"/>
              </w:rPr>
            </w:pPr>
            <w:r w:rsidRPr="00830BD0">
              <w:rPr>
                <w:b/>
                <w:color w:val="C00000"/>
              </w:rPr>
              <w:t>City</w:t>
            </w:r>
          </w:p>
        </w:tc>
        <w:tc>
          <w:tcPr>
            <w:tcW w:w="1175" w:type="dxa"/>
            <w:tcBorders>
              <w:top w:val="single" w:sz="4" w:space="0" w:color="auto"/>
            </w:tcBorders>
            <w:vAlign w:val="bottom"/>
          </w:tcPr>
          <w:p w14:paraId="13E863C3" w14:textId="77777777" w:rsidR="00937437" w:rsidRPr="00830BD0" w:rsidRDefault="00937437" w:rsidP="00830BD0">
            <w:pPr>
              <w:pStyle w:val="Heading3"/>
              <w:rPr>
                <w:b/>
                <w:color w:val="C00000"/>
              </w:rPr>
            </w:pPr>
            <w:r w:rsidRPr="00830BD0">
              <w:rPr>
                <w:b/>
                <w:color w:val="C00000"/>
              </w:rPr>
              <w:t>State</w:t>
            </w:r>
          </w:p>
        </w:tc>
        <w:tc>
          <w:tcPr>
            <w:tcW w:w="1509" w:type="dxa"/>
            <w:tcBorders>
              <w:top w:val="single" w:sz="4" w:space="0" w:color="auto"/>
            </w:tcBorders>
            <w:vAlign w:val="bottom"/>
          </w:tcPr>
          <w:p w14:paraId="5547F0F4" w14:textId="77777777" w:rsidR="00937437" w:rsidRPr="00830BD0" w:rsidRDefault="0040207F" w:rsidP="00830BD0">
            <w:pPr>
              <w:pStyle w:val="Heading3"/>
              <w:rPr>
                <w:b/>
                <w:color w:val="C00000"/>
              </w:rPr>
            </w:pPr>
            <w:r w:rsidRPr="00830BD0">
              <w:rPr>
                <w:b/>
                <w:color w:val="C00000"/>
              </w:rPr>
              <w:t>ZIP</w:t>
            </w:r>
            <w:r w:rsidR="00937437" w:rsidRPr="00830BD0">
              <w:rPr>
                <w:b/>
                <w:color w:val="C00000"/>
              </w:rPr>
              <w:t xml:space="preserve"> Code</w:t>
            </w:r>
          </w:p>
        </w:tc>
      </w:tr>
    </w:tbl>
    <w:p w14:paraId="72971C92" w14:textId="77777777" w:rsidR="0000525E" w:rsidRPr="00830BD0" w:rsidRDefault="0000525E" w:rsidP="00830BD0">
      <w:pPr>
        <w:rPr>
          <w:b/>
          <w:color w:val="C0000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880"/>
        <w:gridCol w:w="1530"/>
        <w:gridCol w:w="3420"/>
      </w:tblGrid>
      <w:tr w:rsidR="00830BD0" w:rsidRPr="00830BD0" w14:paraId="0D396277" w14:textId="77777777" w:rsidTr="0000525E">
        <w:trPr>
          <w:trHeight w:val="432"/>
        </w:trPr>
        <w:tc>
          <w:tcPr>
            <w:tcW w:w="1530" w:type="dxa"/>
            <w:vAlign w:val="bottom"/>
          </w:tcPr>
          <w:p w14:paraId="2A2FF916" w14:textId="77777777" w:rsidR="00937437" w:rsidRPr="00830BD0" w:rsidRDefault="00C133F3" w:rsidP="00830BD0">
            <w:pPr>
              <w:rPr>
                <w:b/>
                <w:color w:val="C00000"/>
              </w:rPr>
            </w:pPr>
            <w:r w:rsidRPr="00830BD0">
              <w:rPr>
                <w:b/>
                <w:color w:val="C00000"/>
              </w:rPr>
              <w:t>Primary</w:t>
            </w:r>
            <w:r w:rsidR="00937437" w:rsidRPr="00830BD0">
              <w:rPr>
                <w:b/>
                <w:color w:val="C00000"/>
              </w:rPr>
              <w:t xml:space="preserve"> Phone: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bottom"/>
          </w:tcPr>
          <w:p w14:paraId="0D739823" w14:textId="77777777" w:rsidR="00937437" w:rsidRPr="00830BD0" w:rsidRDefault="00937437" w:rsidP="00830BD0">
            <w:pPr>
              <w:pStyle w:val="FieldText"/>
              <w:rPr>
                <w:color w:val="C00000"/>
              </w:rPr>
            </w:pPr>
          </w:p>
        </w:tc>
        <w:tc>
          <w:tcPr>
            <w:tcW w:w="1530" w:type="dxa"/>
            <w:vAlign w:val="bottom"/>
          </w:tcPr>
          <w:p w14:paraId="26A033B5" w14:textId="77777777" w:rsidR="00937437" w:rsidRPr="00830BD0" w:rsidRDefault="00937437" w:rsidP="00830BD0">
            <w:pPr>
              <w:rPr>
                <w:b/>
                <w:color w:val="C00000"/>
              </w:rPr>
            </w:pPr>
            <w:r w:rsidRPr="00830BD0">
              <w:rPr>
                <w:b/>
                <w:color w:val="C00000"/>
              </w:rPr>
              <w:t>Alternate Phone: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bottom"/>
          </w:tcPr>
          <w:p w14:paraId="6AEC7B0C" w14:textId="77777777" w:rsidR="00937437" w:rsidRPr="00830BD0" w:rsidRDefault="00937437" w:rsidP="00830BD0">
            <w:pPr>
              <w:pStyle w:val="FieldText"/>
              <w:rPr>
                <w:color w:val="C00000"/>
              </w:rPr>
            </w:pPr>
          </w:p>
        </w:tc>
      </w:tr>
      <w:tr w:rsidR="00937437" w:rsidRPr="00830BD0" w14:paraId="47A831A3" w14:textId="77777777" w:rsidTr="0000525E">
        <w:trPr>
          <w:trHeight w:val="432"/>
        </w:trPr>
        <w:tc>
          <w:tcPr>
            <w:tcW w:w="1530" w:type="dxa"/>
            <w:vAlign w:val="bottom"/>
          </w:tcPr>
          <w:p w14:paraId="6D83204E" w14:textId="77777777" w:rsidR="00937437" w:rsidRPr="00830BD0" w:rsidRDefault="00937437" w:rsidP="00830BD0">
            <w:pPr>
              <w:rPr>
                <w:b/>
                <w:color w:val="C00000"/>
              </w:rPr>
            </w:pPr>
            <w:r w:rsidRPr="00830BD0">
              <w:rPr>
                <w:b/>
                <w:color w:val="C00000"/>
              </w:rPr>
              <w:t>Relationship:</w:t>
            </w:r>
          </w:p>
        </w:tc>
        <w:tc>
          <w:tcPr>
            <w:tcW w:w="7830" w:type="dxa"/>
            <w:gridSpan w:val="3"/>
            <w:tcBorders>
              <w:bottom w:val="single" w:sz="4" w:space="0" w:color="auto"/>
            </w:tcBorders>
            <w:vAlign w:val="bottom"/>
          </w:tcPr>
          <w:p w14:paraId="5A7B4F90" w14:textId="77777777" w:rsidR="00937437" w:rsidRPr="00830BD0" w:rsidRDefault="00937437" w:rsidP="00830BD0">
            <w:pPr>
              <w:pStyle w:val="FieldText"/>
              <w:rPr>
                <w:color w:val="C00000"/>
              </w:rPr>
            </w:pPr>
          </w:p>
        </w:tc>
      </w:tr>
    </w:tbl>
    <w:p w14:paraId="1A850A64" w14:textId="77777777" w:rsidR="005F6E87" w:rsidRPr="00830BD0" w:rsidRDefault="005F6E87" w:rsidP="00830BD0">
      <w:pPr>
        <w:rPr>
          <w:b/>
          <w:color w:val="C00000"/>
          <w:sz w:val="8"/>
          <w:szCs w:val="8"/>
        </w:rPr>
      </w:pPr>
    </w:p>
    <w:sectPr w:rsidR="005F6E87" w:rsidRPr="00830BD0" w:rsidSect="00830BD0">
      <w:pgSz w:w="12240" w:h="15840"/>
      <w:pgMar w:top="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84553E" w14:textId="77777777" w:rsidR="00595C9A" w:rsidRDefault="00595C9A" w:rsidP="00601EDA">
      <w:r>
        <w:separator/>
      </w:r>
    </w:p>
  </w:endnote>
  <w:endnote w:type="continuationSeparator" w:id="0">
    <w:p w14:paraId="3A577552" w14:textId="77777777" w:rsidR="00595C9A" w:rsidRDefault="00595C9A" w:rsidP="00601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3C14F5" w14:textId="77777777" w:rsidR="00595C9A" w:rsidRDefault="00595C9A" w:rsidP="00601EDA">
      <w:r>
        <w:separator/>
      </w:r>
    </w:p>
  </w:footnote>
  <w:footnote w:type="continuationSeparator" w:id="0">
    <w:p w14:paraId="7792533B" w14:textId="77777777" w:rsidR="00595C9A" w:rsidRDefault="00595C9A" w:rsidP="00601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993"/>
    <w:rsid w:val="0000525E"/>
    <w:rsid w:val="000071F7"/>
    <w:rsid w:val="0002798A"/>
    <w:rsid w:val="000406CB"/>
    <w:rsid w:val="00083002"/>
    <w:rsid w:val="00087B85"/>
    <w:rsid w:val="000A01F1"/>
    <w:rsid w:val="000C1163"/>
    <w:rsid w:val="000D2539"/>
    <w:rsid w:val="000E7854"/>
    <w:rsid w:val="000F2DF4"/>
    <w:rsid w:val="000F6783"/>
    <w:rsid w:val="00120C95"/>
    <w:rsid w:val="0014663E"/>
    <w:rsid w:val="00180664"/>
    <w:rsid w:val="001973AA"/>
    <w:rsid w:val="002123A6"/>
    <w:rsid w:val="00236CF9"/>
    <w:rsid w:val="00250014"/>
    <w:rsid w:val="00275BB5"/>
    <w:rsid w:val="00277CF7"/>
    <w:rsid w:val="0028483B"/>
    <w:rsid w:val="00286F6A"/>
    <w:rsid w:val="00291C8C"/>
    <w:rsid w:val="002A1ECE"/>
    <w:rsid w:val="002A2510"/>
    <w:rsid w:val="002B27FD"/>
    <w:rsid w:val="002B4D1D"/>
    <w:rsid w:val="002B652C"/>
    <w:rsid w:val="002C10B1"/>
    <w:rsid w:val="002D0D1C"/>
    <w:rsid w:val="002D222A"/>
    <w:rsid w:val="003076FD"/>
    <w:rsid w:val="00317005"/>
    <w:rsid w:val="00335259"/>
    <w:rsid w:val="003929F1"/>
    <w:rsid w:val="003A1B63"/>
    <w:rsid w:val="003A41A1"/>
    <w:rsid w:val="003B2326"/>
    <w:rsid w:val="0040207F"/>
    <w:rsid w:val="00430E12"/>
    <w:rsid w:val="00437ED0"/>
    <w:rsid w:val="00440CD8"/>
    <w:rsid w:val="00443837"/>
    <w:rsid w:val="00450F66"/>
    <w:rsid w:val="00461739"/>
    <w:rsid w:val="00467865"/>
    <w:rsid w:val="0048685F"/>
    <w:rsid w:val="004A1437"/>
    <w:rsid w:val="004A4198"/>
    <w:rsid w:val="004A54EA"/>
    <w:rsid w:val="004B0578"/>
    <w:rsid w:val="004E34C6"/>
    <w:rsid w:val="004F62AD"/>
    <w:rsid w:val="00501AE8"/>
    <w:rsid w:val="00504B65"/>
    <w:rsid w:val="005114CE"/>
    <w:rsid w:val="0052122B"/>
    <w:rsid w:val="005557F6"/>
    <w:rsid w:val="00563778"/>
    <w:rsid w:val="00595C9A"/>
    <w:rsid w:val="005B4AE2"/>
    <w:rsid w:val="005E63CC"/>
    <w:rsid w:val="005F6E87"/>
    <w:rsid w:val="00601EDA"/>
    <w:rsid w:val="00613129"/>
    <w:rsid w:val="00617C65"/>
    <w:rsid w:val="00646993"/>
    <w:rsid w:val="006D2635"/>
    <w:rsid w:val="006D779C"/>
    <w:rsid w:val="006E4F63"/>
    <w:rsid w:val="006E729E"/>
    <w:rsid w:val="007602AC"/>
    <w:rsid w:val="00774B67"/>
    <w:rsid w:val="00793AC6"/>
    <w:rsid w:val="007A71DE"/>
    <w:rsid w:val="007B199B"/>
    <w:rsid w:val="007B6119"/>
    <w:rsid w:val="007E2A15"/>
    <w:rsid w:val="007E32E7"/>
    <w:rsid w:val="008107D6"/>
    <w:rsid w:val="00830BD0"/>
    <w:rsid w:val="00841645"/>
    <w:rsid w:val="00852EC6"/>
    <w:rsid w:val="0088782D"/>
    <w:rsid w:val="008A62C1"/>
    <w:rsid w:val="008B7081"/>
    <w:rsid w:val="008E72CF"/>
    <w:rsid w:val="008F5354"/>
    <w:rsid w:val="00902964"/>
    <w:rsid w:val="00937437"/>
    <w:rsid w:val="0094790F"/>
    <w:rsid w:val="00966B90"/>
    <w:rsid w:val="009737B7"/>
    <w:rsid w:val="009802C4"/>
    <w:rsid w:val="009976D9"/>
    <w:rsid w:val="00997A3E"/>
    <w:rsid w:val="009A4EA3"/>
    <w:rsid w:val="009A55DC"/>
    <w:rsid w:val="009C220D"/>
    <w:rsid w:val="00A211B2"/>
    <w:rsid w:val="00A2727E"/>
    <w:rsid w:val="00A35524"/>
    <w:rsid w:val="00A74F99"/>
    <w:rsid w:val="00A82BA3"/>
    <w:rsid w:val="00A92012"/>
    <w:rsid w:val="00A94ACC"/>
    <w:rsid w:val="00AE6FA4"/>
    <w:rsid w:val="00B03907"/>
    <w:rsid w:val="00B11811"/>
    <w:rsid w:val="00B311E1"/>
    <w:rsid w:val="00B46F56"/>
    <w:rsid w:val="00B4735C"/>
    <w:rsid w:val="00B77CB0"/>
    <w:rsid w:val="00B90EC2"/>
    <w:rsid w:val="00BA268F"/>
    <w:rsid w:val="00C079CA"/>
    <w:rsid w:val="00C133F3"/>
    <w:rsid w:val="00C255F7"/>
    <w:rsid w:val="00C67741"/>
    <w:rsid w:val="00C74647"/>
    <w:rsid w:val="00C76039"/>
    <w:rsid w:val="00C76480"/>
    <w:rsid w:val="00C92FD6"/>
    <w:rsid w:val="00CC6598"/>
    <w:rsid w:val="00CC6BB1"/>
    <w:rsid w:val="00D14E73"/>
    <w:rsid w:val="00D6155E"/>
    <w:rsid w:val="00DC47A2"/>
    <w:rsid w:val="00DE1551"/>
    <w:rsid w:val="00DE7FB7"/>
    <w:rsid w:val="00E20DDA"/>
    <w:rsid w:val="00E32A8B"/>
    <w:rsid w:val="00E36054"/>
    <w:rsid w:val="00E37E7B"/>
    <w:rsid w:val="00E46E04"/>
    <w:rsid w:val="00E87396"/>
    <w:rsid w:val="00EB6F44"/>
    <w:rsid w:val="00EC42A3"/>
    <w:rsid w:val="00F03FC7"/>
    <w:rsid w:val="00F07933"/>
    <w:rsid w:val="00F83033"/>
    <w:rsid w:val="00F966AA"/>
    <w:rsid w:val="00FB538F"/>
    <w:rsid w:val="00FC3071"/>
    <w:rsid w:val="00FD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BEC98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73AA"/>
    <w:rPr>
      <w:rFonts w:asciiTheme="minorHAnsi" w:hAnsiTheme="minorHAnsi"/>
      <w:sz w:val="18"/>
      <w:szCs w:val="24"/>
    </w:rPr>
  </w:style>
  <w:style w:type="paragraph" w:styleId="Heading1">
    <w:name w:val="heading 1"/>
    <w:basedOn w:val="Normal"/>
    <w:next w:val="Normal"/>
    <w:qFormat/>
    <w:rsid w:val="0000525E"/>
    <w:pPr>
      <w:spacing w:before="200" w:after="120"/>
      <w:outlineLvl w:val="0"/>
    </w:pPr>
    <w:rPr>
      <w:rFonts w:asciiTheme="majorHAnsi" w:hAnsiTheme="majorHAnsi"/>
      <w:b/>
      <w:sz w:val="24"/>
    </w:rPr>
  </w:style>
  <w:style w:type="paragraph" w:styleId="Heading2">
    <w:name w:val="heading 2"/>
    <w:basedOn w:val="Normal"/>
    <w:next w:val="Normal"/>
    <w:qFormat/>
    <w:rsid w:val="001973AA"/>
    <w:pPr>
      <w:shd w:val="clear" w:color="auto" w:fill="404040" w:themeFill="text1" w:themeFillTint="BF"/>
      <w:spacing w:before="200"/>
      <w:jc w:val="center"/>
      <w:outlineLvl w:val="1"/>
    </w:pPr>
    <w:rPr>
      <w:rFonts w:asciiTheme="majorHAnsi" w:hAnsiTheme="majorHAnsi"/>
      <w:b/>
      <w:color w:val="FFFFFF" w:themeColor="background1"/>
      <w:sz w:val="22"/>
    </w:rPr>
  </w:style>
  <w:style w:type="paragraph" w:styleId="Heading3">
    <w:name w:val="heading 3"/>
    <w:basedOn w:val="Normal"/>
    <w:next w:val="Normal"/>
    <w:qFormat/>
    <w:rsid w:val="001973AA"/>
    <w:pPr>
      <w:outlineLvl w:val="2"/>
    </w:pPr>
    <w:rPr>
      <w:i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2798A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Normal"/>
    <w:next w:val="Normal"/>
    <w:link w:val="FieldTextChar"/>
    <w:qFormat/>
    <w:rsid w:val="002B652C"/>
    <w:rPr>
      <w:b/>
      <w:szCs w:val="19"/>
    </w:rPr>
  </w:style>
  <w:style w:type="character" w:customStyle="1" w:styleId="FieldTextChar">
    <w:name w:val="Field Text Char"/>
    <w:basedOn w:val="DefaultParagraphFont"/>
    <w:link w:val="FieldText"/>
    <w:rsid w:val="002B652C"/>
    <w:rPr>
      <w:rFonts w:ascii="Arial" w:hAnsi="Arial"/>
      <w:b/>
      <w:sz w:val="19"/>
      <w:szCs w:val="19"/>
      <w:lang w:val="en-US" w:eastAsia="en-US" w:bidi="ar-SA"/>
    </w:rPr>
  </w:style>
  <w:style w:type="table" w:styleId="TableGrid">
    <w:name w:val="Table Grid"/>
    <w:basedOn w:val="TableNormal"/>
    <w:uiPriority w:val="59"/>
    <w:rsid w:val="002B65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Name">
    <w:name w:val="Company Name"/>
    <w:basedOn w:val="Normal"/>
    <w:qFormat/>
    <w:rsid w:val="001973AA"/>
    <w:pPr>
      <w:jc w:val="right"/>
    </w:pPr>
    <w:rPr>
      <w:rFonts w:asciiTheme="majorHAnsi" w:hAnsiTheme="majorHAnsi"/>
      <w:b/>
      <w:color w:val="404040" w:themeColor="text1" w:themeTint="BF"/>
      <w:sz w:val="28"/>
    </w:rPr>
  </w:style>
  <w:style w:type="paragraph" w:styleId="Header">
    <w:name w:val="header"/>
    <w:basedOn w:val="Normal"/>
    <w:link w:val="HeaderChar"/>
    <w:uiPriority w:val="99"/>
    <w:unhideWhenUsed/>
    <w:rsid w:val="00601E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EDA"/>
    <w:rPr>
      <w:rFonts w:asciiTheme="minorHAnsi" w:hAnsiTheme="minorHAnsi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601E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EDA"/>
    <w:rPr>
      <w:rFonts w:asciiTheme="minorHAnsi" w:hAnsiTheme="minorHAnsi"/>
      <w:sz w:val="18"/>
      <w:szCs w:val="24"/>
    </w:rPr>
  </w:style>
  <w:style w:type="character" w:styleId="Hyperlink">
    <w:name w:val="Hyperlink"/>
    <w:basedOn w:val="DefaultParagraphFont"/>
    <w:uiPriority w:val="99"/>
    <w:unhideWhenUsed/>
    <w:rsid w:val="00601E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Description xmlns="4873beb7-5857-4685-be1f-d57550cc96cc" xsi:nil="true"/>
    <AssetExpire xmlns="4873beb7-5857-4685-be1f-d57550cc96cc">2035-01-01T08:00:00+00:00</AssetExpire>
    <CampaignTagsTaxHTField0 xmlns="4873beb7-5857-4685-be1f-d57550cc96cc">
      <Terms xmlns="http://schemas.microsoft.com/office/infopath/2007/PartnerControls"/>
    </CampaignTagsTaxHTField0>
    <IntlLangReviewDate xmlns="4873beb7-5857-4685-be1f-d57550cc96cc" xsi:nil="true"/>
    <TPFriendlyName xmlns="4873beb7-5857-4685-be1f-d57550cc96cc" xsi:nil="true"/>
    <IntlLangReview xmlns="4873beb7-5857-4685-be1f-d57550cc96cc">false</IntlLangReview>
    <LocLastLocAttemptVersionLookup xmlns="4873beb7-5857-4685-be1f-d57550cc96cc">717454</LocLastLocAttemptVersionLookup>
    <PolicheckWords xmlns="4873beb7-5857-4685-be1f-d57550cc96cc" xsi:nil="true"/>
    <SubmitterId xmlns="4873beb7-5857-4685-be1f-d57550cc96cc" xsi:nil="true"/>
    <AcquiredFrom xmlns="4873beb7-5857-4685-be1f-d57550cc96cc">Internal MS</AcquiredFrom>
    <EditorialStatus xmlns="4873beb7-5857-4685-be1f-d57550cc96cc" xsi:nil="true"/>
    <Markets xmlns="4873beb7-5857-4685-be1f-d57550cc96cc"/>
    <OriginAsset xmlns="4873beb7-5857-4685-be1f-d57550cc96cc" xsi:nil="true"/>
    <AssetStart xmlns="4873beb7-5857-4685-be1f-d57550cc96cc">2011-12-16T18:09:00+00:00</AssetStart>
    <FriendlyTitle xmlns="4873beb7-5857-4685-be1f-d57550cc96cc" xsi:nil="true"/>
    <MarketSpecific xmlns="4873beb7-5857-4685-be1f-d57550cc96cc">false</MarketSpecific>
    <TPNamespace xmlns="4873beb7-5857-4685-be1f-d57550cc96cc" xsi:nil="true"/>
    <PublishStatusLookup xmlns="4873beb7-5857-4685-be1f-d57550cc96cc">
      <Value>1372508</Value>
      <Value>1531189</Value>
    </PublishStatusLookup>
    <APAuthor xmlns="4873beb7-5857-4685-be1f-d57550cc96cc">
      <UserInfo>
        <DisplayName>REDMOND\v-gakel</DisplayName>
        <AccountId>2721</AccountId>
        <AccountType/>
      </UserInfo>
    </APAuthor>
    <TPCommandLine xmlns="4873beb7-5857-4685-be1f-d57550cc96cc" xsi:nil="true"/>
    <IntlLangReviewer xmlns="4873beb7-5857-4685-be1f-d57550cc96cc" xsi:nil="true"/>
    <OpenTemplate xmlns="4873beb7-5857-4685-be1f-d57550cc96cc">true</OpenTemplate>
    <CSXSubmissionDate xmlns="4873beb7-5857-4685-be1f-d57550cc96cc" xsi:nil="true"/>
    <TaxCatchAll xmlns="4873beb7-5857-4685-be1f-d57550cc96cc"/>
    <Manager xmlns="4873beb7-5857-4685-be1f-d57550cc96cc" xsi:nil="true"/>
    <NumericId xmlns="4873beb7-5857-4685-be1f-d57550cc96cc" xsi:nil="true"/>
    <ParentAssetId xmlns="4873beb7-5857-4685-be1f-d57550cc96cc" xsi:nil="true"/>
    <OriginalSourceMarket xmlns="4873beb7-5857-4685-be1f-d57550cc96cc" xsi:nil="true"/>
    <ApprovalStatus xmlns="4873beb7-5857-4685-be1f-d57550cc96cc">InProgress</ApprovalStatus>
    <TPComponent xmlns="4873beb7-5857-4685-be1f-d57550cc96cc" xsi:nil="true"/>
    <EditorialTags xmlns="4873beb7-5857-4685-be1f-d57550cc96cc" xsi:nil="true"/>
    <TPExecutable xmlns="4873beb7-5857-4685-be1f-d57550cc96cc" xsi:nil="true"/>
    <TPLaunchHelpLink xmlns="4873beb7-5857-4685-be1f-d57550cc96cc" xsi:nil="true"/>
    <LocComments xmlns="4873beb7-5857-4685-be1f-d57550cc96cc" xsi:nil="true"/>
    <LocRecommendedHandoff xmlns="4873beb7-5857-4685-be1f-d57550cc96cc" xsi:nil="true"/>
    <SourceTitle xmlns="4873beb7-5857-4685-be1f-d57550cc96cc">Employee information form</SourceTitle>
    <CSXUpdate xmlns="4873beb7-5857-4685-be1f-d57550cc96cc">false</CSXUpdate>
    <IntlLocPriority xmlns="4873beb7-5857-4685-be1f-d57550cc96cc" xsi:nil="true"/>
    <UAProjectedTotalWords xmlns="4873beb7-5857-4685-be1f-d57550cc96cc" xsi:nil="true"/>
    <AssetType xmlns="4873beb7-5857-4685-be1f-d57550cc96cc">TP</AssetType>
    <MachineTranslated xmlns="4873beb7-5857-4685-be1f-d57550cc96cc">false</MachineTranslated>
    <OutputCachingOn xmlns="4873beb7-5857-4685-be1f-d57550cc96cc">false</OutputCachingOn>
    <TemplateStatus xmlns="4873beb7-5857-4685-be1f-d57550cc96cc">Complete</TemplateStatus>
    <IsSearchable xmlns="4873beb7-5857-4685-be1f-d57550cc96cc">true</IsSearchable>
    <ContentItem xmlns="4873beb7-5857-4685-be1f-d57550cc96cc" xsi:nil="true"/>
    <HandoffToMSDN xmlns="4873beb7-5857-4685-be1f-d57550cc96cc" xsi:nil="true"/>
    <ShowIn xmlns="4873beb7-5857-4685-be1f-d57550cc96cc">Show everywhere</ShowIn>
    <ThumbnailAssetId xmlns="4873beb7-5857-4685-be1f-d57550cc96cc" xsi:nil="true"/>
    <UALocComments xmlns="4873beb7-5857-4685-be1f-d57550cc96cc">2007 Template UpLeveling Do Not HandOff</UALocComments>
    <UALocRecommendation xmlns="4873beb7-5857-4685-be1f-d57550cc96cc">Localize</UALocRecommendation>
    <LastModifiedDateTime xmlns="4873beb7-5857-4685-be1f-d57550cc96cc" xsi:nil="true"/>
    <LegacyData xmlns="4873beb7-5857-4685-be1f-d57550cc96cc" xsi:nil="true"/>
    <LocManualTestRequired xmlns="4873beb7-5857-4685-be1f-d57550cc96cc">false</LocManualTestRequired>
    <ClipArtFilename xmlns="4873beb7-5857-4685-be1f-d57550cc96cc" xsi:nil="true"/>
    <TPApplication xmlns="4873beb7-5857-4685-be1f-d57550cc96cc" xsi:nil="true"/>
    <CSXHash xmlns="4873beb7-5857-4685-be1f-d57550cc96cc" xsi:nil="true"/>
    <DirectSourceMarket xmlns="4873beb7-5857-4685-be1f-d57550cc96cc" xsi:nil="true"/>
    <PrimaryImageGen xmlns="4873beb7-5857-4685-be1f-d57550cc96cc">true</PrimaryImageGen>
    <PlannedPubDate xmlns="4873beb7-5857-4685-be1f-d57550cc96cc" xsi:nil="true"/>
    <CSXSubmissionMarket xmlns="4873beb7-5857-4685-be1f-d57550cc96cc" xsi:nil="true"/>
    <Downloads xmlns="4873beb7-5857-4685-be1f-d57550cc96cc">0</Downloads>
    <ArtSampleDocs xmlns="4873beb7-5857-4685-be1f-d57550cc96cc" xsi:nil="true"/>
    <TrustLevel xmlns="4873beb7-5857-4685-be1f-d57550cc96cc">1 Microsoft Managed Content</TrustLevel>
    <BlockPublish xmlns="4873beb7-5857-4685-be1f-d57550cc96cc">false</BlockPublish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BusinessGroup xmlns="4873beb7-5857-4685-be1f-d57550cc96cc" xsi:nil="true"/>
    <Providers xmlns="4873beb7-5857-4685-be1f-d57550cc96cc" xsi:nil="true"/>
    <TemplateTemplateType xmlns="4873beb7-5857-4685-be1f-d57550cc96cc">Word 2007 Default</TemplateTemplateType>
    <TimesCloned xmlns="4873beb7-5857-4685-be1f-d57550cc96cc" xsi:nil="true"/>
    <TPAppVersion xmlns="4873beb7-5857-4685-be1f-d57550cc96cc" xsi:nil="true"/>
    <VoteCount xmlns="4873beb7-5857-4685-be1f-d57550cc96cc" xsi:nil="true"/>
    <AverageRating xmlns="4873beb7-5857-4685-be1f-d57550cc96cc" xsi:nil="true"/>
    <FeatureTagsTaxHTField0 xmlns="4873beb7-5857-4685-be1f-d57550cc96cc">
      <Terms xmlns="http://schemas.microsoft.com/office/infopath/2007/PartnerControls"/>
    </FeatureTagsTaxHTField0>
    <Provider xmlns="4873beb7-5857-4685-be1f-d57550cc96cc" xsi:nil="true"/>
    <UACurrentWords xmlns="4873beb7-5857-4685-be1f-d57550cc96cc" xsi:nil="true"/>
    <AssetId xmlns="4873beb7-5857-4685-be1f-d57550cc96cc">TP102803322</AssetId>
    <TPClientViewer xmlns="4873beb7-5857-4685-be1f-d57550cc96cc" xsi:nil="true"/>
    <DSATActionTaken xmlns="4873beb7-5857-4685-be1f-d57550cc96cc" xsi:nil="true"/>
    <APEditor xmlns="4873beb7-5857-4685-be1f-d57550cc96cc">
      <UserInfo>
        <DisplayName/>
        <AccountId xsi:nil="true"/>
        <AccountType/>
      </UserInfo>
    </APEditor>
    <TPInstallLocation xmlns="4873beb7-5857-4685-be1f-d57550cc96cc" xsi:nil="true"/>
    <OOCacheId xmlns="4873beb7-5857-4685-be1f-d57550cc96cc" xsi:nil="true"/>
    <IsDeleted xmlns="4873beb7-5857-4685-be1f-d57550cc96cc">false</IsDeleted>
    <PublishTargets xmlns="4873beb7-5857-4685-be1f-d57550cc96cc">OfficeOnlineVNext,OfficeOnline</PublishTargets>
    <ApprovalLog xmlns="4873beb7-5857-4685-be1f-d57550cc96cc" xsi:nil="true"/>
    <BugNumber xmlns="4873beb7-5857-4685-be1f-d57550cc96cc" xsi:nil="true"/>
    <CrawlForDependencies xmlns="4873beb7-5857-4685-be1f-d57550cc96cc">false</CrawlForDependencies>
    <InternalTagsTaxHTField0 xmlns="4873beb7-5857-4685-be1f-d57550cc96cc">
      <Terms xmlns="http://schemas.microsoft.com/office/infopath/2007/PartnerControls"/>
    </InternalTagsTaxHTField0>
    <LastHandOff xmlns="4873beb7-5857-4685-be1f-d57550cc96cc" xsi:nil="true"/>
    <Milestone xmlns="4873beb7-5857-4685-be1f-d57550cc96cc" xsi:nil="true"/>
    <OriginalRelease xmlns="4873beb7-5857-4685-be1f-d57550cc96cc">14</OriginalRelease>
    <RecommendationsModifier xmlns="4873beb7-5857-4685-be1f-d57550cc96cc" xsi:nil="true"/>
    <ScenarioTagsTaxHTField0 xmlns="4873beb7-5857-4685-be1f-d57550cc96cc">
      <Terms xmlns="http://schemas.microsoft.com/office/infopath/2007/PartnerControls"/>
    </ScenarioTagsTaxHTField0>
    <UANotes xmlns="4873beb7-5857-4685-be1f-d57550cc96cc" xsi:nil="true"/>
    <LocMarketGroupTiers2 xmlns="4873beb7-5857-4685-be1f-d57550cc96cc">,t:Tier 1,t:Tier 2,t:Tier 3,</LocMarketGroupTiers2>
  </documentManagement>
</p:properties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8879EED6-21EE-426C-A60C-894BA409EF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0AF7B1-8230-4010-80AD-A381262CD8B7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3.xml><?xml version="1.0" encoding="utf-8"?>
<ds:datastoreItem xmlns:ds="http://schemas.openxmlformats.org/officeDocument/2006/customXml" ds:itemID="{222073C0-86DA-408F-93BC-FF8ADF6DA7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Imran</dc:creator>
  <cp:lastModifiedBy>Imran</cp:lastModifiedBy>
  <cp:revision>2</cp:revision>
  <cp:lastPrinted>2002-03-15T16:02:00Z</cp:lastPrinted>
  <dcterms:created xsi:type="dcterms:W3CDTF">2022-04-25T00:45:00Z</dcterms:created>
  <dcterms:modified xsi:type="dcterms:W3CDTF">2022-04-25T00:45:00Z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TC060889361033</vt:lpwstr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InternalTags">
    <vt:lpwstr/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ScenarioTags">
    <vt:lpwstr/>
  </property>
  <property fmtid="{D5CDD505-2E9C-101B-9397-08002B2CF9AE}" pid="8" name="CampaignTags">
    <vt:lpwstr/>
  </property>
  <property fmtid="{D5CDD505-2E9C-101B-9397-08002B2CF9AE}" pid="9" name="LocMarketGroupTiers">
    <vt:lpwstr>,t:Tier 1,t:Tier 2,t:Tier 3,</vt:lpwstr>
  </property>
</Properties>
</file>