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2" w:type="dxa"/>
        <w:jc w:val="center"/>
        <w:tblCellSpacing w:w="15" w:type="dxa"/>
        <w:tblCellMar>
          <w:top w:w="15" w:type="dxa"/>
          <w:left w:w="15" w:type="dxa"/>
          <w:bottom w:w="15" w:type="dxa"/>
          <w:right w:w="15" w:type="dxa"/>
        </w:tblCellMar>
        <w:tblLook w:val="04A0" w:firstRow="1" w:lastRow="0" w:firstColumn="1" w:lastColumn="0" w:noHBand="0" w:noVBand="1"/>
      </w:tblPr>
      <w:tblGrid>
        <w:gridCol w:w="5348"/>
        <w:gridCol w:w="5424"/>
      </w:tblGrid>
      <w:tr w:rsidR="0084440F" w14:paraId="00B5B583" w14:textId="77777777" w:rsidTr="0084440F">
        <w:trPr>
          <w:gridAfter w:val="1"/>
          <w:trHeight w:val="23"/>
          <w:tblCellSpacing w:w="15" w:type="dxa"/>
          <w:jc w:val="center"/>
        </w:trPr>
        <w:tc>
          <w:tcPr>
            <w:tcW w:w="2482" w:type="pct"/>
            <w:tcMar>
              <w:top w:w="15" w:type="dxa"/>
              <w:left w:w="15" w:type="dxa"/>
              <w:bottom w:w="15" w:type="dxa"/>
              <w:right w:w="15" w:type="dxa"/>
            </w:tcMar>
            <w:vAlign w:val="center"/>
          </w:tcPr>
          <w:p w14:paraId="3B1C1EA1" w14:textId="114632BD" w:rsidR="0084440F" w:rsidRPr="0084440F" w:rsidRDefault="0084440F" w:rsidP="0084440F">
            <w:pPr>
              <w:rPr>
                <w:sz w:val="20"/>
              </w:rPr>
            </w:pPr>
          </w:p>
        </w:tc>
      </w:tr>
      <w:tr w:rsidR="00442FE6" w14:paraId="0305F85C" w14:textId="77777777" w:rsidTr="0084440F">
        <w:trPr>
          <w:trHeight w:val="794"/>
          <w:tblCellSpacing w:w="15" w:type="dxa"/>
          <w:jc w:val="center"/>
        </w:trPr>
        <w:tc>
          <w:tcPr>
            <w:tcW w:w="0" w:type="auto"/>
            <w:gridSpan w:val="2"/>
            <w:tcBorders>
              <w:bottom w:val="single" w:sz="18" w:space="0" w:color="000000"/>
            </w:tcBorders>
            <w:shd w:val="clear" w:color="auto" w:fill="D9E2F3" w:themeFill="accent1" w:themeFillTint="33"/>
            <w:tcMar>
              <w:top w:w="15" w:type="dxa"/>
              <w:left w:w="15" w:type="dxa"/>
              <w:bottom w:w="15" w:type="dxa"/>
              <w:right w:w="15" w:type="dxa"/>
            </w:tcMar>
            <w:vAlign w:val="bottom"/>
          </w:tcPr>
          <w:p w14:paraId="56011816" w14:textId="54D3ECAC" w:rsidR="00442FE6" w:rsidRPr="0084440F" w:rsidRDefault="0084440F" w:rsidP="0084440F">
            <w:pPr>
              <w:rPr>
                <w:sz w:val="52"/>
                <w:szCs w:val="52"/>
              </w:rPr>
            </w:pPr>
            <w:r w:rsidRPr="0084440F">
              <w:rPr>
                <w:rFonts w:ascii="Arial" w:eastAsia="Arial" w:hAnsi="Arial" w:cs="Arial"/>
                <w:b/>
                <w:bCs/>
                <w:color w:val="1F3864" w:themeColor="accent1" w:themeShade="80"/>
                <w:sz w:val="52"/>
                <w:szCs w:val="52"/>
              </w:rPr>
              <w:t>ROOM FOR RENT</w:t>
            </w:r>
            <w:r w:rsidR="00442FE6" w:rsidRPr="0084440F">
              <w:rPr>
                <w:rFonts w:ascii="Arial" w:eastAsia="Arial" w:hAnsi="Arial" w:cs="Arial"/>
                <w:b/>
                <w:bCs/>
                <w:color w:val="1F3864" w:themeColor="accent1" w:themeShade="80"/>
                <w:sz w:val="52"/>
                <w:szCs w:val="52"/>
              </w:rPr>
              <w:t xml:space="preserve"> AGREEMENT</w:t>
            </w:r>
          </w:p>
        </w:tc>
      </w:tr>
    </w:tbl>
    <w:p w14:paraId="1715A3BC" w14:textId="77777777" w:rsidR="00442FE6" w:rsidRDefault="00442FE6" w:rsidP="00442FE6"/>
    <w:p w14:paraId="343733A0" w14:textId="49F8FE43" w:rsidR="00442FE6" w:rsidRDefault="006A6414" w:rsidP="00442FE6">
      <w:pPr>
        <w:rPr>
          <w:rFonts w:ascii="Arial" w:eastAsia="Arial" w:hAnsi="Arial" w:cs="Arial"/>
          <w:sz w:val="20"/>
          <w:szCs w:val="20"/>
        </w:rPr>
      </w:pPr>
      <w:r>
        <w:rPr>
          <w:rFonts w:ascii="Arial" w:eastAsia="Arial" w:hAnsi="Arial" w:cs="Arial"/>
          <w:sz w:val="20"/>
          <w:szCs w:val="20"/>
        </w:rPr>
        <w:t xml:space="preserve">This Room For Rent Agreement </w:t>
      </w:r>
      <w:r w:rsidR="00442FE6">
        <w:rPr>
          <w:rFonts w:ascii="Arial" w:eastAsia="Arial" w:hAnsi="Arial" w:cs="Arial"/>
          <w:sz w:val="20"/>
          <w:szCs w:val="20"/>
        </w:rPr>
        <w:t xml:space="preserve">is made as of </w:t>
      </w:r>
      <w:r w:rsidR="008B6C9C" w:rsidRPr="002D1905">
        <w:rPr>
          <w:rFonts w:ascii="Arial" w:eastAsia="Arial" w:hAnsi="Arial" w:cs="Arial"/>
          <w:bCs/>
          <w:sz w:val="20"/>
          <w:szCs w:val="20"/>
        </w:rPr>
        <w:t>__</w:t>
      </w:r>
      <w:r w:rsidR="008B6C9C">
        <w:rPr>
          <w:rFonts w:ascii="Arial" w:eastAsia="Arial" w:hAnsi="Arial" w:cs="Arial"/>
          <w:bCs/>
          <w:sz w:val="20"/>
          <w:szCs w:val="20"/>
        </w:rPr>
        <w:t>__</w:t>
      </w:r>
      <w:r w:rsidR="008B6C9C" w:rsidRPr="002D1905">
        <w:rPr>
          <w:rFonts w:ascii="Arial" w:eastAsia="Arial" w:hAnsi="Arial" w:cs="Arial"/>
          <w:bCs/>
          <w:sz w:val="20"/>
          <w:szCs w:val="20"/>
        </w:rPr>
        <w:t>_</w:t>
      </w:r>
      <w:r w:rsidR="008B6C9C">
        <w:rPr>
          <w:rFonts w:ascii="Arial" w:eastAsia="Arial" w:hAnsi="Arial" w:cs="Arial"/>
          <w:sz w:val="20"/>
          <w:szCs w:val="20"/>
        </w:rPr>
        <w:t xml:space="preserve"> day of </w:t>
      </w:r>
      <w:r w:rsidR="008B6C9C" w:rsidRPr="002D1905">
        <w:rPr>
          <w:rFonts w:ascii="Arial" w:eastAsia="Arial" w:hAnsi="Arial" w:cs="Arial"/>
          <w:bCs/>
          <w:sz w:val="20"/>
          <w:szCs w:val="20"/>
        </w:rPr>
        <w:t>_______</w:t>
      </w:r>
      <w:r w:rsidR="008B6C9C">
        <w:rPr>
          <w:rFonts w:ascii="Arial" w:eastAsia="Arial" w:hAnsi="Arial" w:cs="Arial"/>
          <w:bCs/>
          <w:sz w:val="20"/>
          <w:szCs w:val="20"/>
        </w:rPr>
        <w:t>____</w:t>
      </w:r>
      <w:r w:rsidR="0084440F">
        <w:rPr>
          <w:rFonts w:ascii="Arial" w:eastAsia="Arial" w:hAnsi="Arial" w:cs="Arial"/>
          <w:bCs/>
          <w:sz w:val="20"/>
          <w:szCs w:val="20"/>
        </w:rPr>
        <w:t>____</w:t>
      </w:r>
      <w:proofErr w:type="gramStart"/>
      <w:r w:rsidR="0084440F">
        <w:rPr>
          <w:rFonts w:ascii="Arial" w:eastAsia="Arial" w:hAnsi="Arial" w:cs="Arial"/>
          <w:bCs/>
          <w:sz w:val="20"/>
          <w:szCs w:val="20"/>
        </w:rPr>
        <w:t>,</w:t>
      </w:r>
      <w:r w:rsidR="008B6C9C" w:rsidRPr="002D1905">
        <w:rPr>
          <w:rFonts w:ascii="Arial" w:eastAsia="Arial" w:hAnsi="Arial" w:cs="Arial"/>
          <w:bCs/>
          <w:sz w:val="20"/>
          <w:szCs w:val="20"/>
        </w:rPr>
        <w:t>20</w:t>
      </w:r>
      <w:proofErr w:type="gramEnd"/>
      <w:r w:rsidR="008B6C9C">
        <w:rPr>
          <w:rFonts w:ascii="Arial" w:eastAsia="Arial" w:hAnsi="Arial" w:cs="Arial"/>
          <w:bCs/>
          <w:sz w:val="20"/>
          <w:szCs w:val="20"/>
        </w:rPr>
        <w:t>__</w:t>
      </w:r>
      <w:r w:rsidR="008B6C9C" w:rsidRPr="002D1905">
        <w:rPr>
          <w:rFonts w:ascii="Arial" w:eastAsia="Arial" w:hAnsi="Arial" w:cs="Arial"/>
          <w:bCs/>
          <w:sz w:val="20"/>
          <w:szCs w:val="20"/>
        </w:rPr>
        <w:t>___</w:t>
      </w:r>
      <w:r w:rsidR="00442FE6">
        <w:rPr>
          <w:rFonts w:ascii="Arial" w:eastAsia="Arial" w:hAnsi="Arial" w:cs="Arial"/>
          <w:sz w:val="20"/>
          <w:szCs w:val="20"/>
        </w:rPr>
        <w:t xml:space="preserve">, by and between the principal tenant, </w:t>
      </w:r>
      <w:r w:rsidR="008B6C9C">
        <w:rPr>
          <w:rFonts w:ascii="Arial" w:eastAsia="Arial" w:hAnsi="Arial" w:cs="Arial"/>
          <w:sz w:val="20"/>
          <w:szCs w:val="20"/>
        </w:rPr>
        <w:t>________________________</w:t>
      </w:r>
      <w:r w:rsidR="00442FE6">
        <w:rPr>
          <w:rFonts w:ascii="Arial" w:eastAsia="Arial" w:hAnsi="Arial" w:cs="Arial"/>
          <w:sz w:val="20"/>
          <w:szCs w:val="20"/>
        </w:rPr>
        <w:t xml:space="preserve"> ("Principal Tenant"), and Tenant(s) listed below. This agreement defines the relationship between the Principal Tenant and Tenant(s) (collectively, the “Parties”) in sharing the premises located at (the “Premises”):</w:t>
      </w:r>
    </w:p>
    <w:p w14:paraId="31058104" w14:textId="77777777" w:rsidR="006A6414" w:rsidRDefault="006A6414" w:rsidP="00442FE6">
      <w:pPr>
        <w:rPr>
          <w:rFonts w:ascii="Arial" w:eastAsia="Arial" w:hAnsi="Arial" w:cs="Arial"/>
          <w:b/>
          <w:sz w:val="20"/>
          <w:szCs w:val="20"/>
        </w:rPr>
      </w:pPr>
    </w:p>
    <w:p w14:paraId="4355EBF8" w14:textId="337BD775" w:rsidR="006A6414" w:rsidRPr="006A6414" w:rsidRDefault="006A6414" w:rsidP="00442FE6">
      <w:pPr>
        <w:rPr>
          <w:rFonts w:ascii="Arial" w:eastAsia="Arial" w:hAnsi="Arial" w:cs="Arial"/>
          <w:sz w:val="20"/>
          <w:szCs w:val="20"/>
        </w:rPr>
      </w:pPr>
      <w:r w:rsidRPr="006A6414">
        <w:rPr>
          <w:rFonts w:ascii="Arial" w:eastAsia="Arial" w:hAnsi="Arial" w:cs="Arial"/>
          <w:b/>
          <w:sz w:val="20"/>
          <w:szCs w:val="20"/>
        </w:rPr>
        <w:t>Name:</w:t>
      </w:r>
      <w:r>
        <w:rPr>
          <w:rFonts w:ascii="Arial" w:eastAsia="Arial" w:hAnsi="Arial" w:cs="Arial"/>
          <w:sz w:val="20"/>
          <w:szCs w:val="20"/>
        </w:rPr>
        <w:t xml:space="preserve"> _______________________________</w:t>
      </w:r>
    </w:p>
    <w:p w14:paraId="44C440D0" w14:textId="77777777" w:rsidR="00442FE6" w:rsidRDefault="00442FE6" w:rsidP="00442FE6"/>
    <w:p w14:paraId="37F7548A" w14:textId="645BAEDF" w:rsidR="00442FE6" w:rsidRDefault="00442FE6" w:rsidP="00442FE6">
      <w:r>
        <w:rPr>
          <w:rFonts w:ascii="Arial" w:eastAsia="Arial" w:hAnsi="Arial" w:cs="Arial"/>
          <w:b/>
          <w:bCs/>
          <w:sz w:val="20"/>
          <w:szCs w:val="20"/>
        </w:rPr>
        <w:t>Street Address</w:t>
      </w:r>
      <w:r>
        <w:rPr>
          <w:rFonts w:ascii="Arial" w:eastAsia="Arial" w:hAnsi="Arial" w:cs="Arial"/>
          <w:sz w:val="20"/>
          <w:szCs w:val="20"/>
        </w:rPr>
        <w:t xml:space="preserve">: </w:t>
      </w:r>
      <w:r w:rsidR="008B6C9C">
        <w:rPr>
          <w:rFonts w:ascii="Arial" w:hAnsi="Arial" w:cs="Arial"/>
          <w:color w:val="000000"/>
          <w:sz w:val="20"/>
          <w:szCs w:val="20"/>
        </w:rPr>
        <w:t>________________________________________</w:t>
      </w:r>
    </w:p>
    <w:p w14:paraId="2672F7F8" w14:textId="77777777" w:rsidR="00442FE6" w:rsidRDefault="00442FE6" w:rsidP="00442FE6"/>
    <w:p w14:paraId="239FA3A9" w14:textId="2B58255E" w:rsidR="00442FE6" w:rsidRDefault="00442FE6" w:rsidP="00442FE6">
      <w:r>
        <w:rPr>
          <w:rFonts w:ascii="Arial" w:eastAsia="Arial" w:hAnsi="Arial" w:cs="Arial"/>
          <w:b/>
          <w:bCs/>
          <w:sz w:val="20"/>
          <w:szCs w:val="20"/>
        </w:rPr>
        <w:t>City</w:t>
      </w:r>
      <w:r>
        <w:rPr>
          <w:rFonts w:ascii="Arial" w:eastAsia="Arial" w:hAnsi="Arial" w:cs="Arial"/>
          <w:sz w:val="20"/>
          <w:szCs w:val="20"/>
        </w:rPr>
        <w:t xml:space="preserve">: </w:t>
      </w:r>
      <w:r w:rsidR="008B6C9C">
        <w:rPr>
          <w:rFonts w:ascii="Arial" w:eastAsia="Arial" w:hAnsi="Arial" w:cs="Arial"/>
          <w:sz w:val="20"/>
          <w:szCs w:val="20"/>
        </w:rPr>
        <w:t>_________________</w:t>
      </w:r>
      <w:r>
        <w:rPr>
          <w:rFonts w:ascii="Arial" w:eastAsia="Arial" w:hAnsi="Arial" w:cs="Arial"/>
          <w:sz w:val="20"/>
          <w:szCs w:val="20"/>
        </w:rPr>
        <w:t xml:space="preserve">  </w:t>
      </w:r>
      <w:r>
        <w:rPr>
          <w:rFonts w:ascii="Arial" w:eastAsia="Arial" w:hAnsi="Arial" w:cs="Arial"/>
          <w:b/>
          <w:bCs/>
          <w:sz w:val="20"/>
          <w:szCs w:val="20"/>
        </w:rPr>
        <w:t>State</w:t>
      </w:r>
      <w:r>
        <w:rPr>
          <w:rFonts w:ascii="Arial" w:eastAsia="Arial" w:hAnsi="Arial" w:cs="Arial"/>
          <w:sz w:val="20"/>
          <w:szCs w:val="20"/>
        </w:rPr>
        <w:t xml:space="preserve">: </w:t>
      </w:r>
      <w:r w:rsidR="008B6C9C">
        <w:rPr>
          <w:rFonts w:ascii="Arial" w:eastAsia="Arial" w:hAnsi="Arial" w:cs="Arial"/>
          <w:sz w:val="20"/>
          <w:szCs w:val="20"/>
        </w:rPr>
        <w:t>_________________</w:t>
      </w:r>
      <w:r>
        <w:rPr>
          <w:rFonts w:ascii="Arial" w:eastAsia="Arial" w:hAnsi="Arial" w:cs="Arial"/>
          <w:sz w:val="20"/>
          <w:szCs w:val="20"/>
        </w:rPr>
        <w:t xml:space="preserve">  </w:t>
      </w:r>
      <w:r>
        <w:rPr>
          <w:rFonts w:ascii="Arial" w:eastAsia="Arial" w:hAnsi="Arial" w:cs="Arial"/>
          <w:b/>
          <w:bCs/>
          <w:sz w:val="20"/>
          <w:szCs w:val="20"/>
        </w:rPr>
        <w:t>Zip</w:t>
      </w:r>
      <w:r>
        <w:rPr>
          <w:rFonts w:ascii="Arial" w:eastAsia="Arial" w:hAnsi="Arial" w:cs="Arial"/>
          <w:sz w:val="20"/>
          <w:szCs w:val="20"/>
        </w:rPr>
        <w:t>: __________ </w:t>
      </w:r>
    </w:p>
    <w:p w14:paraId="3E565792" w14:textId="77777777" w:rsidR="00442FE6" w:rsidRDefault="00442FE6" w:rsidP="00442FE6"/>
    <w:p w14:paraId="4B5506ED" w14:textId="77777777" w:rsidR="008B6C9C" w:rsidRDefault="00442FE6" w:rsidP="00442FE6">
      <w:pPr>
        <w:rPr>
          <w:rFonts w:ascii="Arial" w:eastAsia="Arial" w:hAnsi="Arial" w:cs="Arial"/>
          <w:bCs/>
          <w:sz w:val="20"/>
          <w:szCs w:val="20"/>
        </w:rPr>
      </w:pPr>
      <w:r>
        <w:rPr>
          <w:rFonts w:ascii="Arial" w:eastAsia="Arial" w:hAnsi="Arial" w:cs="Arial"/>
          <w:b/>
          <w:bCs/>
          <w:sz w:val="20"/>
          <w:szCs w:val="20"/>
        </w:rPr>
        <w:t>Term of Lease – From</w:t>
      </w:r>
      <w:r>
        <w:rPr>
          <w:rFonts w:ascii="Arial" w:eastAsia="Arial" w:hAnsi="Arial" w:cs="Arial"/>
          <w:sz w:val="20"/>
          <w:szCs w:val="20"/>
        </w:rPr>
        <w:t xml:space="preserve">: </w:t>
      </w:r>
      <w:r w:rsidR="008B6C9C" w:rsidRPr="002D1905">
        <w:rPr>
          <w:rFonts w:ascii="Arial" w:eastAsia="Arial" w:hAnsi="Arial" w:cs="Arial"/>
          <w:bCs/>
          <w:sz w:val="20"/>
          <w:szCs w:val="20"/>
        </w:rPr>
        <w:t>_______</w:t>
      </w:r>
      <w:r w:rsidR="008B6C9C">
        <w:rPr>
          <w:rFonts w:ascii="Arial" w:eastAsia="Arial" w:hAnsi="Arial" w:cs="Arial"/>
          <w:bCs/>
          <w:sz w:val="20"/>
          <w:szCs w:val="20"/>
        </w:rPr>
        <w:t>____</w:t>
      </w:r>
      <w:r w:rsidR="008B6C9C" w:rsidRPr="002D1905">
        <w:rPr>
          <w:rFonts w:ascii="Arial" w:eastAsia="Arial" w:hAnsi="Arial" w:cs="Arial"/>
          <w:bCs/>
          <w:sz w:val="20"/>
          <w:szCs w:val="20"/>
        </w:rPr>
        <w:t>____, 20</w:t>
      </w:r>
      <w:r w:rsidR="008B6C9C">
        <w:rPr>
          <w:rFonts w:ascii="Arial" w:eastAsia="Arial" w:hAnsi="Arial" w:cs="Arial"/>
          <w:bCs/>
          <w:sz w:val="20"/>
          <w:szCs w:val="20"/>
        </w:rPr>
        <w:t>__</w:t>
      </w:r>
      <w:r w:rsidR="008B6C9C" w:rsidRPr="002D1905">
        <w:rPr>
          <w:rFonts w:ascii="Arial" w:eastAsia="Arial" w:hAnsi="Arial" w:cs="Arial"/>
          <w:bCs/>
          <w:sz w:val="20"/>
          <w:szCs w:val="20"/>
        </w:rPr>
        <w:t>___</w:t>
      </w:r>
      <w:r w:rsidR="008B6C9C">
        <w:rPr>
          <w:rFonts w:ascii="Arial" w:eastAsia="Arial" w:hAnsi="Arial" w:cs="Arial"/>
          <w:bCs/>
          <w:sz w:val="20"/>
          <w:szCs w:val="20"/>
        </w:rPr>
        <w:t xml:space="preserve"> </w:t>
      </w:r>
      <w:r>
        <w:rPr>
          <w:rFonts w:ascii="Arial" w:eastAsia="Arial" w:hAnsi="Arial" w:cs="Arial"/>
          <w:b/>
          <w:bCs/>
          <w:sz w:val="20"/>
          <w:szCs w:val="20"/>
        </w:rPr>
        <w:t>To</w:t>
      </w:r>
      <w:r>
        <w:rPr>
          <w:rFonts w:ascii="Arial" w:eastAsia="Arial" w:hAnsi="Arial" w:cs="Arial"/>
          <w:sz w:val="20"/>
          <w:szCs w:val="20"/>
        </w:rPr>
        <w:t xml:space="preserve">: </w:t>
      </w:r>
      <w:r w:rsidR="008B6C9C">
        <w:rPr>
          <w:rFonts w:ascii="Arial" w:eastAsia="Arial" w:hAnsi="Arial" w:cs="Arial"/>
          <w:sz w:val="20"/>
          <w:szCs w:val="20"/>
        </w:rPr>
        <w:t xml:space="preserve">(Check one) </w:t>
      </w:r>
      <w:sdt>
        <w:sdtPr>
          <w:rPr>
            <w:rFonts w:ascii="Arial" w:hAnsi="Arial" w:cs="Arial"/>
            <w:sz w:val="20"/>
            <w:szCs w:val="20"/>
          </w:rPr>
          <w:id w:val="1061754626"/>
          <w14:checkbox>
            <w14:checked w14:val="0"/>
            <w14:checkedState w14:val="2612" w14:font="MS Gothic"/>
            <w14:uncheckedState w14:val="2610" w14:font="MS Gothic"/>
          </w14:checkbox>
        </w:sdtPr>
        <w:sdtEndPr/>
        <w:sdtContent>
          <w:r w:rsidR="008B6C9C">
            <w:rPr>
              <w:rFonts w:ascii="MS Gothic" w:eastAsia="MS Gothic" w:hAnsi="MS Gothic" w:cs="Arial" w:hint="eastAsia"/>
              <w:sz w:val="20"/>
              <w:szCs w:val="20"/>
            </w:rPr>
            <w:t>☐</w:t>
          </w:r>
        </w:sdtContent>
      </w:sdt>
      <w:r w:rsidR="008B6C9C">
        <w:rPr>
          <w:rFonts w:ascii="Arial" w:hAnsi="Arial" w:cs="Arial"/>
          <w:sz w:val="20"/>
          <w:szCs w:val="20"/>
        </w:rPr>
        <w:t xml:space="preserve"> </w:t>
      </w:r>
      <w:r w:rsidR="008B6C9C" w:rsidRPr="002D1905">
        <w:rPr>
          <w:rFonts w:ascii="Arial" w:eastAsia="Arial" w:hAnsi="Arial" w:cs="Arial"/>
          <w:bCs/>
          <w:sz w:val="20"/>
          <w:szCs w:val="20"/>
        </w:rPr>
        <w:t>_______</w:t>
      </w:r>
      <w:r w:rsidR="008B6C9C">
        <w:rPr>
          <w:rFonts w:ascii="Arial" w:eastAsia="Arial" w:hAnsi="Arial" w:cs="Arial"/>
          <w:bCs/>
          <w:sz w:val="20"/>
          <w:szCs w:val="20"/>
        </w:rPr>
        <w:t>____</w:t>
      </w:r>
      <w:r w:rsidR="008B6C9C" w:rsidRPr="002D1905">
        <w:rPr>
          <w:rFonts w:ascii="Arial" w:eastAsia="Arial" w:hAnsi="Arial" w:cs="Arial"/>
          <w:bCs/>
          <w:sz w:val="20"/>
          <w:szCs w:val="20"/>
        </w:rPr>
        <w:t>____, 20</w:t>
      </w:r>
      <w:r w:rsidR="008B6C9C">
        <w:rPr>
          <w:rFonts w:ascii="Arial" w:eastAsia="Arial" w:hAnsi="Arial" w:cs="Arial"/>
          <w:bCs/>
          <w:sz w:val="20"/>
          <w:szCs w:val="20"/>
        </w:rPr>
        <w:t>__</w:t>
      </w:r>
      <w:r w:rsidR="008B6C9C" w:rsidRPr="002D1905">
        <w:rPr>
          <w:rFonts w:ascii="Arial" w:eastAsia="Arial" w:hAnsi="Arial" w:cs="Arial"/>
          <w:bCs/>
          <w:sz w:val="20"/>
          <w:szCs w:val="20"/>
        </w:rPr>
        <w:t>___</w:t>
      </w:r>
      <w:r w:rsidR="008B6C9C">
        <w:rPr>
          <w:rFonts w:ascii="Arial" w:eastAsia="Arial" w:hAnsi="Arial" w:cs="Arial"/>
          <w:bCs/>
          <w:sz w:val="20"/>
          <w:szCs w:val="20"/>
        </w:rPr>
        <w:t xml:space="preserve">     </w:t>
      </w:r>
    </w:p>
    <w:p w14:paraId="116A5954" w14:textId="17F7A1D2" w:rsidR="00442FE6" w:rsidRDefault="00A34D4D" w:rsidP="00442FE6">
      <w:sdt>
        <w:sdtPr>
          <w:rPr>
            <w:rFonts w:ascii="Arial" w:hAnsi="Arial" w:cs="Arial"/>
            <w:sz w:val="20"/>
            <w:szCs w:val="20"/>
          </w:rPr>
          <w:id w:val="119191091"/>
          <w14:checkbox>
            <w14:checked w14:val="0"/>
            <w14:checkedState w14:val="2612" w14:font="MS Gothic"/>
            <w14:uncheckedState w14:val="2610" w14:font="MS Gothic"/>
          </w14:checkbox>
        </w:sdtPr>
        <w:sdtEndPr/>
        <w:sdtContent>
          <w:r w:rsidR="008B6C9C">
            <w:rPr>
              <w:rFonts w:ascii="MS Gothic" w:eastAsia="MS Gothic" w:hAnsi="MS Gothic" w:cs="Arial" w:hint="eastAsia"/>
              <w:sz w:val="20"/>
              <w:szCs w:val="20"/>
            </w:rPr>
            <w:t>☐</w:t>
          </w:r>
        </w:sdtContent>
      </w:sdt>
      <w:r w:rsidR="008B6C9C">
        <w:rPr>
          <w:rFonts w:ascii="Arial" w:hAnsi="Arial" w:cs="Arial"/>
          <w:sz w:val="20"/>
          <w:szCs w:val="20"/>
        </w:rPr>
        <w:t xml:space="preserve"> continues on a month-to-month basis</w:t>
      </w:r>
    </w:p>
    <w:p w14:paraId="37F1A476" w14:textId="77777777" w:rsidR="00442FE6" w:rsidRDefault="00442FE6" w:rsidP="00442FE6"/>
    <w:tbl>
      <w:tblPr>
        <w:tblW w:w="0" w:type="auto"/>
        <w:jc w:val="center"/>
        <w:tblCellSpacing w:w="15" w:type="dxa"/>
        <w:shd w:val="clear" w:color="auto" w:fill="D9E2F3" w:themeFill="accent1" w:themeFillTint="33"/>
        <w:tblCellMar>
          <w:top w:w="15" w:type="dxa"/>
          <w:left w:w="15" w:type="dxa"/>
          <w:bottom w:w="15" w:type="dxa"/>
          <w:right w:w="15" w:type="dxa"/>
        </w:tblCellMar>
        <w:tblLook w:val="04A0" w:firstRow="1" w:lastRow="0" w:firstColumn="1" w:lastColumn="0" w:noHBand="0" w:noVBand="1"/>
      </w:tblPr>
      <w:tblGrid>
        <w:gridCol w:w="2441"/>
        <w:gridCol w:w="1701"/>
        <w:gridCol w:w="1654"/>
        <w:gridCol w:w="3548"/>
      </w:tblGrid>
      <w:tr w:rsidR="008B6C9C" w14:paraId="4C9BC253" w14:textId="77777777" w:rsidTr="0084440F">
        <w:trPr>
          <w:tblHeade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4C3F1E81" w14:textId="77777777" w:rsidR="00442FE6" w:rsidRDefault="00442FE6" w:rsidP="000B230F">
            <w:pPr>
              <w:jc w:val="center"/>
              <w:rPr>
                <w:b/>
                <w:bCs/>
              </w:rPr>
            </w:pPr>
            <w:r>
              <w:rPr>
                <w:rFonts w:ascii="Arial" w:eastAsia="Arial" w:hAnsi="Arial" w:cs="Arial"/>
                <w:b/>
                <w:bCs/>
                <w:sz w:val="20"/>
                <w:szCs w:val="20"/>
              </w:rPr>
              <w:t>Name of tenant</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2C821A53" w14:textId="77777777" w:rsidR="00442FE6" w:rsidRDefault="00442FE6" w:rsidP="000B230F">
            <w:pPr>
              <w:jc w:val="center"/>
              <w:rPr>
                <w:b/>
                <w:bCs/>
              </w:rPr>
            </w:pPr>
            <w:r>
              <w:rPr>
                <w:rFonts w:ascii="Arial" w:eastAsia="Arial" w:hAnsi="Arial" w:cs="Arial"/>
                <w:b/>
                <w:bCs/>
                <w:sz w:val="20"/>
                <w:szCs w:val="20"/>
              </w:rPr>
              <w:t>Monthly rent amount</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1638A55E" w14:textId="77777777" w:rsidR="00442FE6" w:rsidRDefault="00442FE6" w:rsidP="000B230F">
            <w:pPr>
              <w:jc w:val="center"/>
              <w:rPr>
                <w:b/>
                <w:bCs/>
              </w:rPr>
            </w:pPr>
            <w:r>
              <w:rPr>
                <w:rFonts w:ascii="Arial" w:eastAsia="Arial" w:hAnsi="Arial" w:cs="Arial"/>
                <w:b/>
                <w:bCs/>
                <w:sz w:val="20"/>
                <w:szCs w:val="20"/>
              </w:rPr>
              <w:t>Security deposit amount</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162CB801" w14:textId="77777777" w:rsidR="00442FE6" w:rsidRDefault="00442FE6" w:rsidP="000B230F">
            <w:pPr>
              <w:jc w:val="center"/>
              <w:rPr>
                <w:b/>
                <w:bCs/>
              </w:rPr>
            </w:pPr>
            <w:r>
              <w:rPr>
                <w:rFonts w:ascii="Arial" w:eastAsia="Arial" w:hAnsi="Arial" w:cs="Arial"/>
                <w:b/>
                <w:bCs/>
                <w:sz w:val="20"/>
                <w:szCs w:val="20"/>
              </w:rPr>
              <w:t>Description of the room they occupy</w:t>
            </w:r>
          </w:p>
        </w:tc>
      </w:tr>
      <w:tr w:rsidR="008B6C9C" w14:paraId="4F1CFC8A"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0E7ABA54" w14:textId="1DF03BDC"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154AE9A2" w14:textId="3B33444E"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75F19968" w14:textId="38D0339C"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50971567" w14:textId="6CD6188C" w:rsidR="008B6C9C" w:rsidRDefault="008B6C9C" w:rsidP="000B230F">
            <w:r>
              <w:rPr>
                <w:rFonts w:ascii="Arial" w:eastAsia="Arial" w:hAnsi="Arial" w:cs="Arial"/>
                <w:sz w:val="20"/>
                <w:szCs w:val="20"/>
              </w:rPr>
              <w:t>_____________________________</w:t>
            </w:r>
          </w:p>
        </w:tc>
      </w:tr>
      <w:tr w:rsidR="008B6C9C" w14:paraId="537D1147"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26111818" w14:textId="4014D26E"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78D62203" w14:textId="53817C6E"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49E3D05D" w14:textId="2658C842"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43BD629E" w14:textId="11E2DB69" w:rsidR="008B6C9C" w:rsidRDefault="008B6C9C" w:rsidP="000B230F">
            <w:r>
              <w:rPr>
                <w:rFonts w:ascii="Arial" w:eastAsia="Arial" w:hAnsi="Arial" w:cs="Arial"/>
                <w:sz w:val="20"/>
                <w:szCs w:val="20"/>
              </w:rPr>
              <w:t>_____________________________</w:t>
            </w:r>
          </w:p>
        </w:tc>
      </w:tr>
      <w:tr w:rsidR="008B6C9C" w14:paraId="6608B05A"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000CAE62" w14:textId="2ED3F620"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018A9410" w14:textId="2356C99E"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3C5ECE9B" w14:textId="370744A0"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1C28D88F" w14:textId="192D2686" w:rsidR="008B6C9C" w:rsidRDefault="008B6C9C" w:rsidP="000B230F">
            <w:r>
              <w:rPr>
                <w:rFonts w:ascii="Arial" w:eastAsia="Arial" w:hAnsi="Arial" w:cs="Arial"/>
                <w:sz w:val="20"/>
                <w:szCs w:val="20"/>
              </w:rPr>
              <w:t>_____________________________</w:t>
            </w:r>
          </w:p>
        </w:tc>
      </w:tr>
      <w:tr w:rsidR="008B6C9C" w14:paraId="11966E2E"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766254B1" w14:textId="594C46B2"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35580F00" w14:textId="02F2453C"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0E4440DB" w14:textId="2CE06DE4"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6B78BA78" w14:textId="46A25469" w:rsidR="008B6C9C" w:rsidRDefault="008B6C9C" w:rsidP="000B230F">
            <w:r>
              <w:rPr>
                <w:rFonts w:ascii="Arial" w:eastAsia="Arial" w:hAnsi="Arial" w:cs="Arial"/>
                <w:sz w:val="20"/>
                <w:szCs w:val="20"/>
              </w:rPr>
              <w:t>_____________________________</w:t>
            </w:r>
          </w:p>
        </w:tc>
      </w:tr>
      <w:tr w:rsidR="008B6C9C" w14:paraId="109597B8"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530D936E" w14:textId="7E9FF722"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4ADDD00E" w14:textId="3A12EBF1"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3A8394E9" w14:textId="38E48D69"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64F470BB" w14:textId="2D052064" w:rsidR="008B6C9C" w:rsidRDefault="008B6C9C" w:rsidP="000B230F">
            <w:r>
              <w:rPr>
                <w:rFonts w:ascii="Arial" w:eastAsia="Arial" w:hAnsi="Arial" w:cs="Arial"/>
                <w:sz w:val="20"/>
                <w:szCs w:val="20"/>
              </w:rPr>
              <w:t>_____________________________</w:t>
            </w:r>
          </w:p>
        </w:tc>
      </w:tr>
      <w:tr w:rsidR="008B6C9C" w14:paraId="06532B65" w14:textId="77777777" w:rsidTr="0084440F">
        <w:trPr>
          <w:tblCellSpacing w:w="15" w:type="dxa"/>
          <w:jc w:val="center"/>
        </w:trPr>
        <w:tc>
          <w:tcPr>
            <w:tcW w:w="617"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55EA22E4" w14:textId="6D80C89B" w:rsidR="008B6C9C" w:rsidRDefault="008B6C9C" w:rsidP="000B230F">
            <w:r>
              <w:rPr>
                <w:rFonts w:ascii="Arial" w:eastAsia="Arial" w:hAnsi="Arial" w:cs="Arial"/>
                <w:sz w:val="20"/>
                <w:szCs w:val="20"/>
              </w:rPr>
              <w:t>_____________________</w:t>
            </w:r>
          </w:p>
        </w:tc>
        <w:tc>
          <w:tcPr>
            <w:tcW w:w="1671"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124975C0" w14:textId="49A0D4DD" w:rsidR="008B6C9C" w:rsidRDefault="008B6C9C" w:rsidP="000B230F">
            <w:r>
              <w:rPr>
                <w:rFonts w:ascii="Arial" w:eastAsia="Arial" w:hAnsi="Arial" w:cs="Arial"/>
                <w:sz w:val="20"/>
                <w:szCs w:val="20"/>
              </w:rPr>
              <w:t>____________</w:t>
            </w:r>
          </w:p>
        </w:tc>
        <w:tc>
          <w:tcPr>
            <w:tcW w:w="1624" w:type="dxa"/>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2736EFF6" w14:textId="3311B6DC" w:rsidR="008B6C9C" w:rsidRDefault="008B6C9C" w:rsidP="000B230F">
            <w:r>
              <w:rPr>
                <w:rFonts w:ascii="Arial" w:eastAsia="Arial" w:hAnsi="Arial" w:cs="Arial"/>
                <w:sz w:val="20"/>
                <w:szCs w:val="20"/>
              </w:rPr>
              <w:t>____________</w:t>
            </w:r>
          </w:p>
        </w:tc>
        <w:tc>
          <w:tcPr>
            <w:tcW w:w="0" w:type="auto"/>
            <w:tcBorders>
              <w:top w:val="single" w:sz="6" w:space="0" w:color="auto"/>
              <w:left w:val="single" w:sz="6" w:space="0" w:color="auto"/>
              <w:bottom w:val="single" w:sz="6" w:space="0" w:color="auto"/>
              <w:right w:val="single" w:sz="6" w:space="0" w:color="auto"/>
            </w:tcBorders>
            <w:shd w:val="clear" w:color="auto" w:fill="D9E2F3" w:themeFill="accent1" w:themeFillTint="33"/>
            <w:tcMar>
              <w:top w:w="15" w:type="dxa"/>
              <w:left w:w="15" w:type="dxa"/>
              <w:bottom w:w="15" w:type="dxa"/>
              <w:right w:w="15" w:type="dxa"/>
            </w:tcMar>
            <w:vAlign w:val="center"/>
          </w:tcPr>
          <w:p w14:paraId="01A08677" w14:textId="16976CEF" w:rsidR="008B6C9C" w:rsidRDefault="008B6C9C" w:rsidP="000B230F">
            <w:r>
              <w:rPr>
                <w:rFonts w:ascii="Arial" w:eastAsia="Arial" w:hAnsi="Arial" w:cs="Arial"/>
                <w:sz w:val="20"/>
                <w:szCs w:val="20"/>
              </w:rPr>
              <w:t>_____________________________</w:t>
            </w:r>
          </w:p>
        </w:tc>
      </w:tr>
    </w:tbl>
    <w:p w14:paraId="3FB482F5" w14:textId="77777777" w:rsidR="00442FE6" w:rsidRDefault="00442FE6" w:rsidP="00442FE6">
      <w:r>
        <w:rPr>
          <w:rFonts w:ascii="Arial" w:eastAsia="Arial" w:hAnsi="Arial" w:cs="Arial"/>
          <w:sz w:val="20"/>
          <w:szCs w:val="20"/>
        </w:rPr>
        <w:t> </w:t>
      </w:r>
    </w:p>
    <w:p w14:paraId="0B10B7FF" w14:textId="298F6420" w:rsidR="00442FE6" w:rsidRDefault="00442FE6" w:rsidP="00442FE6">
      <w:r>
        <w:rPr>
          <w:rFonts w:ascii="Arial" w:eastAsia="Arial" w:hAnsi="Arial" w:cs="Arial"/>
          <w:b/>
          <w:bCs/>
          <w:sz w:val="20"/>
          <w:szCs w:val="20"/>
        </w:rPr>
        <w:t>Security Deposit</w:t>
      </w:r>
      <w:r>
        <w:rPr>
          <w:rFonts w:ascii="Arial" w:eastAsia="Arial" w:hAnsi="Arial" w:cs="Arial"/>
          <w:sz w:val="20"/>
          <w:szCs w:val="20"/>
        </w:rPr>
        <w:t xml:space="preserve">: The total security deposit under the Lease is </w:t>
      </w:r>
      <w:bookmarkStart w:id="0" w:name="_GoBack"/>
      <w:bookmarkEnd w:id="0"/>
      <w:r>
        <w:rPr>
          <w:rFonts w:ascii="Arial" w:eastAsia="Arial" w:hAnsi="Arial" w:cs="Arial"/>
          <w:sz w:val="20"/>
          <w:szCs w:val="20"/>
        </w:rPr>
        <w:t>__________. Each Tenant is responsible for his or her share of the security deposit as described above, and will receive his or her share of the security deposit minus any amount applied by the Landlord after the termination of the Lease.</w:t>
      </w:r>
    </w:p>
    <w:p w14:paraId="1B6F74B3" w14:textId="77777777" w:rsidR="00442FE6" w:rsidRDefault="00442FE6" w:rsidP="00442FE6"/>
    <w:p w14:paraId="5830FD63" w14:textId="77777777" w:rsidR="00B93291" w:rsidRDefault="00442FE6" w:rsidP="00442FE6">
      <w:pPr>
        <w:rPr>
          <w:rFonts w:ascii="Arial" w:eastAsia="Arial" w:hAnsi="Arial" w:cs="Arial"/>
          <w:sz w:val="20"/>
          <w:szCs w:val="20"/>
        </w:rPr>
      </w:pPr>
      <w:r>
        <w:rPr>
          <w:rFonts w:ascii="Arial" w:eastAsia="Arial" w:hAnsi="Arial" w:cs="Arial"/>
          <w:b/>
          <w:bCs/>
          <w:sz w:val="20"/>
          <w:szCs w:val="20"/>
        </w:rPr>
        <w:t>Utilities</w:t>
      </w:r>
      <w:r>
        <w:rPr>
          <w:rFonts w:ascii="Arial" w:eastAsia="Arial" w:hAnsi="Arial" w:cs="Arial"/>
          <w:sz w:val="20"/>
          <w:szCs w:val="20"/>
        </w:rPr>
        <w:t>:</w:t>
      </w:r>
      <w:r>
        <w:rPr>
          <w:rFonts w:ascii="Arial" w:eastAsia="Arial" w:hAnsi="Arial" w:cs="Arial"/>
          <w:b/>
          <w:bCs/>
          <w:sz w:val="20"/>
          <w:szCs w:val="20"/>
        </w:rPr>
        <w:t> </w:t>
      </w:r>
      <w:r>
        <w:rPr>
          <w:rFonts w:ascii="Arial" w:eastAsia="Arial" w:hAnsi="Arial" w:cs="Arial"/>
          <w:sz w:val="20"/>
          <w:szCs w:val="20"/>
        </w:rPr>
        <w:t>The rent</w:t>
      </w:r>
      <w:r w:rsidR="00B93291">
        <w:rPr>
          <w:rFonts w:ascii="Arial" w:eastAsia="Arial" w:hAnsi="Arial" w:cs="Arial"/>
          <w:sz w:val="20"/>
          <w:szCs w:val="20"/>
        </w:rPr>
        <w:t>: (Check one)</w:t>
      </w:r>
    </w:p>
    <w:p w14:paraId="40E9152A" w14:textId="77777777" w:rsidR="00B93291" w:rsidRDefault="00B93291" w:rsidP="00442FE6">
      <w:pPr>
        <w:rPr>
          <w:rFonts w:ascii="Arial" w:eastAsia="Arial" w:hAnsi="Arial" w:cs="Arial"/>
          <w:sz w:val="20"/>
          <w:szCs w:val="20"/>
        </w:rPr>
      </w:pPr>
    </w:p>
    <w:p w14:paraId="2DC9FEBB" w14:textId="70053093" w:rsidR="00B93291" w:rsidRDefault="00A34D4D" w:rsidP="00442FE6">
      <w:pPr>
        <w:rPr>
          <w:rFonts w:ascii="Arial" w:eastAsia="Arial" w:hAnsi="Arial" w:cs="Arial"/>
          <w:sz w:val="20"/>
          <w:szCs w:val="20"/>
        </w:rPr>
      </w:pPr>
      <w:sdt>
        <w:sdtPr>
          <w:rPr>
            <w:rFonts w:ascii="Arial" w:hAnsi="Arial" w:cs="Arial"/>
            <w:sz w:val="20"/>
            <w:szCs w:val="20"/>
          </w:rPr>
          <w:id w:val="1920680285"/>
          <w14:checkbox>
            <w14:checked w14:val="0"/>
            <w14:checkedState w14:val="2612" w14:font="MS Gothic"/>
            <w14:uncheckedState w14:val="2610" w14:font="MS Gothic"/>
          </w14:checkbox>
        </w:sdtPr>
        <w:sdtEndPr/>
        <w:sdtContent>
          <w:r w:rsidR="00B93291">
            <w:rPr>
              <w:rFonts w:ascii="MS Gothic" w:eastAsia="MS Gothic" w:hAnsi="MS Gothic" w:cs="Arial" w:hint="eastAsia"/>
              <w:sz w:val="20"/>
              <w:szCs w:val="20"/>
            </w:rPr>
            <w:t>☐</w:t>
          </w:r>
        </w:sdtContent>
      </w:sdt>
      <w:r w:rsidR="00B93291">
        <w:rPr>
          <w:rFonts w:ascii="Arial" w:hAnsi="Arial" w:cs="Arial"/>
          <w:sz w:val="20"/>
          <w:szCs w:val="20"/>
        </w:rPr>
        <w:t xml:space="preserve"> Does </w:t>
      </w:r>
      <w:r w:rsidR="00B93291" w:rsidRPr="00B93291">
        <w:rPr>
          <w:rFonts w:ascii="Arial" w:hAnsi="Arial" w:cs="Arial"/>
          <w:sz w:val="20"/>
          <w:szCs w:val="20"/>
          <w:u w:val="single"/>
        </w:rPr>
        <w:t>NOT</w:t>
      </w:r>
      <w:r w:rsidR="00B93291">
        <w:rPr>
          <w:rFonts w:ascii="Arial" w:hAnsi="Arial" w:cs="Arial"/>
          <w:sz w:val="20"/>
          <w:szCs w:val="20"/>
        </w:rPr>
        <w:t xml:space="preserve"> include any utilities.</w:t>
      </w:r>
    </w:p>
    <w:p w14:paraId="1DDCC04F" w14:textId="32367DDF" w:rsidR="00442FE6" w:rsidRDefault="00A34D4D" w:rsidP="00442FE6">
      <w:sdt>
        <w:sdtPr>
          <w:rPr>
            <w:rFonts w:ascii="Arial" w:hAnsi="Arial" w:cs="Arial"/>
            <w:sz w:val="20"/>
            <w:szCs w:val="20"/>
          </w:rPr>
          <w:id w:val="-436440554"/>
          <w14:checkbox>
            <w14:checked w14:val="0"/>
            <w14:checkedState w14:val="2612" w14:font="MS Gothic"/>
            <w14:uncheckedState w14:val="2610" w14:font="MS Gothic"/>
          </w14:checkbox>
        </w:sdtPr>
        <w:sdtEndPr/>
        <w:sdtContent>
          <w:r w:rsidR="00B93291">
            <w:rPr>
              <w:rFonts w:ascii="MS Gothic" w:eastAsia="MS Gothic" w:hAnsi="MS Gothic" w:cs="Arial" w:hint="eastAsia"/>
              <w:sz w:val="20"/>
              <w:szCs w:val="20"/>
            </w:rPr>
            <w:t>☐</w:t>
          </w:r>
        </w:sdtContent>
      </w:sdt>
      <w:r w:rsidR="00B93291">
        <w:rPr>
          <w:rFonts w:ascii="Arial" w:eastAsia="Arial" w:hAnsi="Arial" w:cs="Arial"/>
          <w:sz w:val="20"/>
          <w:szCs w:val="20"/>
        </w:rPr>
        <w:t> I</w:t>
      </w:r>
      <w:r w:rsidR="00442FE6">
        <w:rPr>
          <w:rFonts w:ascii="Arial" w:eastAsia="Arial" w:hAnsi="Arial" w:cs="Arial"/>
          <w:sz w:val="20"/>
          <w:szCs w:val="20"/>
        </w:rPr>
        <w:t>ncludes __________</w:t>
      </w:r>
      <w:r w:rsidR="00B93291">
        <w:rPr>
          <w:rFonts w:ascii="Arial" w:eastAsia="Arial" w:hAnsi="Arial" w:cs="Arial"/>
          <w:sz w:val="20"/>
          <w:szCs w:val="20"/>
        </w:rPr>
        <w:t>_________________________________________________________ [Utilites]</w:t>
      </w:r>
      <w:r w:rsidR="00442FE6">
        <w:rPr>
          <w:rFonts w:ascii="Arial" w:eastAsia="Arial" w:hAnsi="Arial" w:cs="Arial"/>
          <w:sz w:val="20"/>
          <w:szCs w:val="20"/>
        </w:rPr>
        <w:t xml:space="preserve"> as part of each payment. The utilities not included in the rent will be shared by the Parties according to the following arrangement:    </w:t>
      </w:r>
    </w:p>
    <w:p w14:paraId="38CA62E7" w14:textId="5896768F" w:rsidR="00442FE6" w:rsidRPr="00B93291" w:rsidRDefault="00442FE6" w:rsidP="00B93291">
      <w:pPr>
        <w:numPr>
          <w:ilvl w:val="0"/>
          <w:numId w:val="1"/>
        </w:numPr>
        <w:spacing w:before="240"/>
        <w:ind w:hanging="290"/>
      </w:pPr>
      <w:r>
        <w:rPr>
          <w:rFonts w:ascii="Arial" w:eastAsia="Arial" w:hAnsi="Arial" w:cs="Arial"/>
          <w:b/>
          <w:bCs/>
          <w:sz w:val="20"/>
          <w:szCs w:val="20"/>
        </w:rPr>
        <w:t>Electricity</w:t>
      </w:r>
      <w:r>
        <w:rPr>
          <w:rFonts w:ascii="Arial" w:eastAsia="Arial" w:hAnsi="Arial" w:cs="Arial"/>
          <w:sz w:val="20"/>
          <w:szCs w:val="20"/>
        </w:rPr>
        <w:t xml:space="preserve"> - Name on Bill: </w:t>
      </w:r>
      <w:r w:rsidR="00B93291">
        <w:rPr>
          <w:rFonts w:ascii="Arial" w:eastAsia="Arial" w:hAnsi="Arial" w:cs="Arial"/>
          <w:sz w:val="20"/>
          <w:szCs w:val="20"/>
        </w:rPr>
        <w:t>________________________</w:t>
      </w:r>
      <w:r w:rsidR="00B93291">
        <w:t xml:space="preserve">                                               </w:t>
      </w:r>
      <w:r w:rsidRPr="00B93291">
        <w:rPr>
          <w:rFonts w:ascii="Arial" w:eastAsia="Arial" w:hAnsi="Arial" w:cs="Arial"/>
          <w:sz w:val="20"/>
          <w:szCs w:val="20"/>
        </w:rPr>
        <w:t>Payment Method:</w:t>
      </w:r>
      <w:r w:rsidR="00B93291" w:rsidRPr="00B93291">
        <w:rPr>
          <w:rFonts w:ascii="Arial" w:eastAsia="Arial" w:hAnsi="Arial" w:cs="Arial"/>
          <w:sz w:val="20"/>
          <w:szCs w:val="20"/>
        </w:rPr>
        <w:t xml:space="preserve"> (Check one)</w:t>
      </w:r>
      <w:r w:rsidR="00B93291">
        <w:rPr>
          <w:rFonts w:ascii="Arial" w:eastAsia="Arial" w:hAnsi="Arial" w:cs="Arial"/>
          <w:sz w:val="20"/>
          <w:szCs w:val="20"/>
        </w:rPr>
        <w:t xml:space="preserve"> </w:t>
      </w:r>
      <w:sdt>
        <w:sdtPr>
          <w:rPr>
            <w:rFonts w:ascii="MS Gothic" w:eastAsia="MS Gothic" w:hAnsi="MS Gothic" w:cs="Arial"/>
            <w:sz w:val="20"/>
            <w:szCs w:val="20"/>
          </w:rPr>
          <w:id w:val="376135084"/>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w:t>
      </w:r>
      <w:r w:rsidRPr="00B93291">
        <w:rPr>
          <w:rFonts w:ascii="Arial" w:eastAsia="Arial" w:hAnsi="Arial" w:cs="Arial"/>
          <w:sz w:val="20"/>
          <w:szCs w:val="20"/>
        </w:rPr>
        <w:t>venly split </w:t>
      </w:r>
      <w:sdt>
        <w:sdtPr>
          <w:rPr>
            <w:rFonts w:ascii="MS Gothic" w:eastAsia="MS Gothic" w:hAnsi="MS Gothic" w:cs="Arial"/>
            <w:sz w:val="20"/>
            <w:szCs w:val="20"/>
          </w:rPr>
          <w:id w:val="-569031748"/>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Pr="00B93291">
        <w:rPr>
          <w:rFonts w:ascii="Arial" w:eastAsia="Arial" w:hAnsi="Arial" w:cs="Arial"/>
          <w:sz w:val="20"/>
          <w:szCs w:val="20"/>
        </w:rPr>
        <w:t>    </w:t>
      </w:r>
    </w:p>
    <w:p w14:paraId="47410758" w14:textId="6DC27885" w:rsidR="00442FE6" w:rsidRDefault="00442FE6" w:rsidP="00442FE6">
      <w:pPr>
        <w:numPr>
          <w:ilvl w:val="0"/>
          <w:numId w:val="1"/>
        </w:numPr>
        <w:ind w:hanging="290"/>
      </w:pPr>
      <w:r>
        <w:rPr>
          <w:rFonts w:ascii="Arial" w:eastAsia="Arial" w:hAnsi="Arial" w:cs="Arial"/>
          <w:b/>
          <w:bCs/>
          <w:sz w:val="20"/>
          <w:szCs w:val="20"/>
        </w:rPr>
        <w:t>Water</w:t>
      </w:r>
      <w:r>
        <w:rPr>
          <w:rFonts w:ascii="Arial" w:eastAsia="Arial" w:hAnsi="Arial" w:cs="Arial"/>
          <w:sz w:val="20"/>
          <w:szCs w:val="20"/>
        </w:rPr>
        <w:t xml:space="preserve"> - Name on Bill: </w:t>
      </w:r>
      <w:r w:rsidR="00B93291">
        <w:rPr>
          <w:rFonts w:ascii="Arial" w:eastAsia="Arial" w:hAnsi="Arial" w:cs="Arial"/>
          <w:sz w:val="20"/>
          <w:szCs w:val="20"/>
        </w:rPr>
        <w:t xml:space="preserve">________________________                                                              </w:t>
      </w:r>
      <w:r>
        <w:rPr>
          <w:rFonts w:ascii="Arial" w:eastAsia="Arial" w:hAnsi="Arial" w:cs="Arial"/>
          <w:sz w:val="20"/>
          <w:szCs w:val="20"/>
        </w:rPr>
        <w:t xml:space="preserve">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216404444"/>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2012867354"/>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24C38320" w14:textId="3AFF0155" w:rsidR="00442FE6" w:rsidRPr="00B93291" w:rsidRDefault="00442FE6" w:rsidP="00B93291">
      <w:pPr>
        <w:numPr>
          <w:ilvl w:val="0"/>
          <w:numId w:val="1"/>
        </w:numPr>
        <w:ind w:hanging="290"/>
      </w:pPr>
      <w:r>
        <w:rPr>
          <w:rFonts w:ascii="Arial" w:eastAsia="Arial" w:hAnsi="Arial" w:cs="Arial"/>
          <w:b/>
          <w:bCs/>
          <w:sz w:val="20"/>
          <w:szCs w:val="20"/>
        </w:rPr>
        <w:t>Gas </w:t>
      </w:r>
      <w:r>
        <w:rPr>
          <w:rFonts w:ascii="Arial" w:eastAsia="Arial" w:hAnsi="Arial" w:cs="Arial"/>
          <w:sz w:val="20"/>
          <w:szCs w:val="20"/>
        </w:rPr>
        <w:t xml:space="preserve">- Name on Bill: </w:t>
      </w:r>
      <w:r w:rsidR="00B93291">
        <w:rPr>
          <w:rFonts w:ascii="Arial" w:eastAsia="Arial" w:hAnsi="Arial" w:cs="Arial"/>
          <w:sz w:val="20"/>
          <w:szCs w:val="20"/>
        </w:rPr>
        <w:t xml:space="preserve">________________________                                                              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1416518279"/>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1194184771"/>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7B8A3963" w14:textId="113D1318" w:rsidR="00442FE6" w:rsidRPr="00B93291" w:rsidRDefault="00442FE6" w:rsidP="00B93291">
      <w:pPr>
        <w:numPr>
          <w:ilvl w:val="0"/>
          <w:numId w:val="1"/>
        </w:numPr>
        <w:ind w:hanging="290"/>
      </w:pPr>
      <w:r>
        <w:rPr>
          <w:rFonts w:ascii="Arial" w:eastAsia="Arial" w:hAnsi="Arial" w:cs="Arial"/>
          <w:b/>
          <w:bCs/>
          <w:sz w:val="20"/>
          <w:szCs w:val="20"/>
        </w:rPr>
        <w:t>Heat </w:t>
      </w:r>
      <w:r>
        <w:rPr>
          <w:rFonts w:ascii="Arial" w:eastAsia="Arial" w:hAnsi="Arial" w:cs="Arial"/>
          <w:sz w:val="20"/>
          <w:szCs w:val="20"/>
        </w:rPr>
        <w:t xml:space="preserve">- Name on Bill: </w:t>
      </w:r>
      <w:r w:rsidR="00B93291">
        <w:rPr>
          <w:rFonts w:ascii="Arial" w:eastAsia="Arial" w:hAnsi="Arial" w:cs="Arial"/>
          <w:sz w:val="20"/>
          <w:szCs w:val="20"/>
        </w:rPr>
        <w:t xml:space="preserve">________________________                                                             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410972243"/>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485294379"/>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00C89835" w14:textId="2773E026" w:rsidR="00442FE6" w:rsidRPr="00B93291" w:rsidRDefault="00442FE6" w:rsidP="00B93291">
      <w:pPr>
        <w:numPr>
          <w:ilvl w:val="0"/>
          <w:numId w:val="1"/>
        </w:numPr>
        <w:ind w:hanging="290"/>
      </w:pPr>
      <w:r>
        <w:rPr>
          <w:rFonts w:ascii="Arial" w:eastAsia="Arial" w:hAnsi="Arial" w:cs="Arial"/>
          <w:b/>
          <w:bCs/>
          <w:sz w:val="20"/>
          <w:szCs w:val="20"/>
        </w:rPr>
        <w:t>Garbage</w:t>
      </w:r>
      <w:r>
        <w:rPr>
          <w:rFonts w:ascii="Arial" w:eastAsia="Arial" w:hAnsi="Arial" w:cs="Arial"/>
          <w:sz w:val="20"/>
          <w:szCs w:val="20"/>
        </w:rPr>
        <w:t xml:space="preserve"> - Name on Bill: </w:t>
      </w:r>
      <w:r w:rsidR="00B93291">
        <w:rPr>
          <w:rFonts w:ascii="Arial" w:eastAsia="Arial" w:hAnsi="Arial" w:cs="Arial"/>
          <w:sz w:val="20"/>
          <w:szCs w:val="20"/>
        </w:rPr>
        <w:t xml:space="preserve">________________________                                                      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2002390476"/>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1524545211"/>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2A83EBDE" w14:textId="2D305FAA" w:rsidR="00442FE6" w:rsidRDefault="00442FE6" w:rsidP="00442FE6">
      <w:pPr>
        <w:numPr>
          <w:ilvl w:val="0"/>
          <w:numId w:val="1"/>
        </w:numPr>
        <w:ind w:hanging="290"/>
      </w:pPr>
      <w:r>
        <w:rPr>
          <w:rFonts w:ascii="Arial" w:eastAsia="Arial" w:hAnsi="Arial" w:cs="Arial"/>
          <w:b/>
          <w:bCs/>
          <w:sz w:val="20"/>
          <w:szCs w:val="20"/>
        </w:rPr>
        <w:lastRenderedPageBreak/>
        <w:t>Internet </w:t>
      </w:r>
      <w:r>
        <w:rPr>
          <w:rFonts w:ascii="Arial" w:eastAsia="Arial" w:hAnsi="Arial" w:cs="Arial"/>
          <w:sz w:val="20"/>
          <w:szCs w:val="20"/>
        </w:rPr>
        <w:t xml:space="preserve">- Name on Bill: </w:t>
      </w:r>
      <w:r w:rsidR="00B93291">
        <w:rPr>
          <w:rFonts w:ascii="Arial" w:eastAsia="Arial" w:hAnsi="Arial" w:cs="Arial"/>
          <w:sz w:val="20"/>
          <w:szCs w:val="20"/>
        </w:rPr>
        <w:t xml:space="preserve">________________________                                                       </w:t>
      </w:r>
      <w:r>
        <w:rPr>
          <w:rFonts w:ascii="Arial" w:eastAsia="Arial" w:hAnsi="Arial" w:cs="Arial"/>
          <w:sz w:val="20"/>
          <w:szCs w:val="20"/>
        </w:rPr>
        <w:t xml:space="preserve">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11082816"/>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1675479789"/>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21FC697C" w14:textId="470E0E8A" w:rsidR="00442FE6" w:rsidRDefault="00442FE6" w:rsidP="00442FE6">
      <w:pPr>
        <w:numPr>
          <w:ilvl w:val="0"/>
          <w:numId w:val="1"/>
        </w:numPr>
        <w:ind w:hanging="290"/>
      </w:pPr>
      <w:r>
        <w:rPr>
          <w:rFonts w:ascii="Arial" w:eastAsia="Arial" w:hAnsi="Arial" w:cs="Arial"/>
          <w:b/>
          <w:bCs/>
          <w:sz w:val="20"/>
          <w:szCs w:val="20"/>
        </w:rPr>
        <w:t>Phone</w:t>
      </w:r>
      <w:r>
        <w:rPr>
          <w:rFonts w:ascii="Arial" w:eastAsia="Arial" w:hAnsi="Arial" w:cs="Arial"/>
          <w:sz w:val="20"/>
          <w:szCs w:val="20"/>
        </w:rPr>
        <w:t xml:space="preserve"> - Name on Bill: </w:t>
      </w:r>
      <w:r w:rsidR="00B93291">
        <w:rPr>
          <w:rFonts w:ascii="Arial" w:eastAsia="Arial" w:hAnsi="Arial" w:cs="Arial"/>
          <w:sz w:val="20"/>
          <w:szCs w:val="20"/>
        </w:rPr>
        <w:t xml:space="preserve">________________________                                                             Payment Method: </w:t>
      </w:r>
      <w:r w:rsidR="00B93291" w:rsidRPr="00B93291">
        <w:rPr>
          <w:rFonts w:ascii="Arial" w:eastAsia="Arial" w:hAnsi="Arial" w:cs="Arial"/>
          <w:sz w:val="20"/>
          <w:szCs w:val="20"/>
        </w:rPr>
        <w:t xml:space="preserve">(Check one) </w:t>
      </w:r>
      <w:sdt>
        <w:sdtPr>
          <w:rPr>
            <w:rFonts w:ascii="MS Gothic" w:eastAsia="MS Gothic" w:hAnsi="MS Gothic" w:cs="Arial"/>
            <w:sz w:val="20"/>
            <w:szCs w:val="20"/>
          </w:rPr>
          <w:id w:val="-574440127"/>
          <w14:checkbox>
            <w14:checked w14:val="0"/>
            <w14:checkedState w14:val="2612" w14:font="MS Gothic"/>
            <w14:uncheckedState w14:val="2610" w14:font="MS Gothic"/>
          </w14:checkbox>
        </w:sdtPr>
        <w:sdtEndPr/>
        <w:sdtContent>
          <w:r w:rsid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652906426"/>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6B67841C" w14:textId="62FE4118" w:rsidR="00442FE6" w:rsidRDefault="00442FE6" w:rsidP="00442FE6">
      <w:pPr>
        <w:numPr>
          <w:ilvl w:val="0"/>
          <w:numId w:val="1"/>
        </w:numPr>
        <w:spacing w:after="240"/>
        <w:ind w:hanging="290"/>
      </w:pPr>
      <w:r>
        <w:rPr>
          <w:rFonts w:ascii="Arial" w:eastAsia="Arial" w:hAnsi="Arial" w:cs="Arial"/>
          <w:b/>
          <w:bCs/>
          <w:sz w:val="20"/>
          <w:szCs w:val="20"/>
        </w:rPr>
        <w:t>Cable</w:t>
      </w:r>
      <w:r>
        <w:rPr>
          <w:rFonts w:ascii="Arial" w:eastAsia="Arial" w:hAnsi="Arial" w:cs="Arial"/>
          <w:sz w:val="20"/>
          <w:szCs w:val="20"/>
        </w:rPr>
        <w:t xml:space="preserve"> - Name on Bill: </w:t>
      </w:r>
      <w:r w:rsidR="00B93291">
        <w:rPr>
          <w:rFonts w:ascii="Arial" w:eastAsia="Arial" w:hAnsi="Arial" w:cs="Arial"/>
          <w:sz w:val="20"/>
          <w:szCs w:val="20"/>
        </w:rPr>
        <w:t xml:space="preserve">________________________                                                          </w:t>
      </w:r>
      <w:r>
        <w:rPr>
          <w:rFonts w:ascii="Arial" w:eastAsia="Arial" w:hAnsi="Arial" w:cs="Arial"/>
          <w:sz w:val="20"/>
          <w:szCs w:val="20"/>
        </w:rPr>
        <w:t>Payment Method:</w:t>
      </w:r>
      <w:r w:rsidR="00B93291" w:rsidRPr="00B93291">
        <w:rPr>
          <w:rFonts w:ascii="Arial" w:eastAsia="Arial" w:hAnsi="Arial" w:cs="Arial"/>
          <w:sz w:val="20"/>
          <w:szCs w:val="20"/>
        </w:rPr>
        <w:t xml:space="preserve"> (Check one) </w:t>
      </w:r>
      <w:sdt>
        <w:sdtPr>
          <w:rPr>
            <w:rFonts w:ascii="MS Gothic" w:eastAsia="MS Gothic" w:hAnsi="MS Gothic" w:cs="Arial"/>
            <w:sz w:val="20"/>
            <w:szCs w:val="20"/>
          </w:rPr>
          <w:id w:val="1305818325"/>
          <w14:checkbox>
            <w14:checked w14:val="0"/>
            <w14:checkedState w14:val="2612" w14:font="MS Gothic"/>
            <w14:uncheckedState w14:val="2610" w14:font="MS Gothic"/>
          </w14:checkbox>
        </w:sdtPr>
        <w:sdtEndPr/>
        <w:sdtContent>
          <w:r w:rsid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w:t>
      </w:r>
      <w:r w:rsidR="00B93291" w:rsidRPr="00B93291">
        <w:rPr>
          <w:rFonts w:ascii="Arial" w:eastAsia="Arial" w:hAnsi="Arial" w:cs="Arial"/>
          <w:sz w:val="20"/>
          <w:szCs w:val="20"/>
        </w:rPr>
        <w:t>Evenly split </w:t>
      </w:r>
      <w:sdt>
        <w:sdtPr>
          <w:rPr>
            <w:rFonts w:ascii="MS Gothic" w:eastAsia="MS Gothic" w:hAnsi="MS Gothic" w:cs="Arial"/>
            <w:sz w:val="20"/>
            <w:szCs w:val="20"/>
          </w:rPr>
          <w:id w:val="664899576"/>
          <w14:checkbox>
            <w14:checked w14:val="0"/>
            <w14:checkedState w14:val="2612" w14:font="MS Gothic"/>
            <w14:uncheckedState w14:val="2610" w14:font="MS Gothic"/>
          </w14:checkbox>
        </w:sdtPr>
        <w:sdtEndPr/>
        <w:sdtContent>
          <w:r w:rsidR="00B93291" w:rsidRPr="00B93291">
            <w:rPr>
              <w:rFonts w:ascii="MS Gothic" w:eastAsia="MS Gothic" w:hAnsi="MS Gothic" w:cs="Arial" w:hint="eastAsia"/>
              <w:sz w:val="20"/>
              <w:szCs w:val="20"/>
            </w:rPr>
            <w:t>☐</w:t>
          </w:r>
        </w:sdtContent>
      </w:sdt>
      <w:r w:rsidR="00B93291" w:rsidRPr="00B93291">
        <w:rPr>
          <w:rFonts w:ascii="Arial" w:hAnsi="Arial" w:cs="Arial"/>
          <w:sz w:val="20"/>
          <w:szCs w:val="20"/>
        </w:rPr>
        <w:t xml:space="preserve"> Rotating</w:t>
      </w:r>
      <w:r w:rsidR="00B93291" w:rsidRPr="00B93291">
        <w:rPr>
          <w:rFonts w:ascii="Arial" w:eastAsia="Arial" w:hAnsi="Arial" w:cs="Arial"/>
          <w:sz w:val="20"/>
          <w:szCs w:val="20"/>
        </w:rPr>
        <w:t>    </w:t>
      </w:r>
    </w:p>
    <w:p w14:paraId="7D44285B" w14:textId="77777777" w:rsidR="00442FE6" w:rsidRDefault="00442FE6" w:rsidP="00442FE6">
      <w:r>
        <w:rPr>
          <w:rFonts w:ascii="Arial" w:eastAsia="Arial" w:hAnsi="Arial" w:cs="Arial"/>
          <w:b/>
          <w:bCs/>
          <w:sz w:val="20"/>
          <w:szCs w:val="20"/>
        </w:rPr>
        <w:t>Parking</w:t>
      </w:r>
      <w:r>
        <w:rPr>
          <w:rFonts w:ascii="Arial" w:eastAsia="Arial" w:hAnsi="Arial" w:cs="Arial"/>
          <w:sz w:val="20"/>
          <w:szCs w:val="20"/>
        </w:rPr>
        <w:t>:</w:t>
      </w:r>
      <w:r>
        <w:rPr>
          <w:rFonts w:ascii="Arial" w:eastAsia="Arial" w:hAnsi="Arial" w:cs="Arial"/>
          <w:b/>
          <w:bCs/>
          <w:sz w:val="20"/>
          <w:szCs w:val="20"/>
        </w:rPr>
        <w:t> </w:t>
      </w:r>
    </w:p>
    <w:p w14:paraId="13142D73" w14:textId="3762B234" w:rsidR="00B25C08" w:rsidRDefault="00B25C08" w:rsidP="00B25C08">
      <w:pPr>
        <w:numPr>
          <w:ilvl w:val="0"/>
          <w:numId w:val="2"/>
        </w:numPr>
        <w:spacing w:before="240"/>
        <w:ind w:hanging="290"/>
      </w:pPr>
      <w:r>
        <w:rPr>
          <w:rFonts w:ascii="Arial" w:eastAsia="Arial" w:hAnsi="Arial" w:cs="Arial"/>
          <w:sz w:val="20"/>
          <w:szCs w:val="20"/>
        </w:rPr>
        <w:t>The Tenants are entitled to park their vehicles on the Premises per the following instructions: _____________________________________________________________________________</w:t>
      </w:r>
    </w:p>
    <w:p w14:paraId="082062C8" w14:textId="344A8A52" w:rsidR="00B25C08" w:rsidRDefault="00B25C08" w:rsidP="00B25C08">
      <w:pPr>
        <w:numPr>
          <w:ilvl w:val="0"/>
          <w:numId w:val="2"/>
        </w:numPr>
        <w:ind w:hanging="290"/>
      </w:pPr>
      <w:r>
        <w:rPr>
          <w:rFonts w:ascii="Arial" w:eastAsia="Arial" w:hAnsi="Arial" w:cs="Arial"/>
          <w:sz w:val="20"/>
          <w:szCs w:val="20"/>
        </w:rPr>
        <w:t>Tenant: _________________; Vehicle: _________________; Parking Spot: ________________</w:t>
      </w:r>
    </w:p>
    <w:p w14:paraId="70EAA7E1" w14:textId="77777777" w:rsidR="00B25C08" w:rsidRPr="00B25C08" w:rsidRDefault="00B25C08" w:rsidP="00B25C08">
      <w:pPr>
        <w:numPr>
          <w:ilvl w:val="0"/>
          <w:numId w:val="2"/>
        </w:numPr>
        <w:ind w:hanging="290"/>
      </w:pPr>
      <w:r>
        <w:rPr>
          <w:rFonts w:ascii="Arial" w:eastAsia="Arial" w:hAnsi="Arial" w:cs="Arial"/>
          <w:sz w:val="20"/>
          <w:szCs w:val="20"/>
        </w:rPr>
        <w:t>Tenant: _________________; Vehicle: _________________; Parking Spot: ________________</w:t>
      </w:r>
    </w:p>
    <w:p w14:paraId="0D1AE5E8" w14:textId="77777777" w:rsidR="00B25C08" w:rsidRDefault="00B25C08" w:rsidP="00B25C08">
      <w:pPr>
        <w:numPr>
          <w:ilvl w:val="0"/>
          <w:numId w:val="2"/>
        </w:numPr>
        <w:ind w:hanging="290"/>
      </w:pPr>
      <w:r>
        <w:rPr>
          <w:rFonts w:ascii="Arial" w:eastAsia="Arial" w:hAnsi="Arial" w:cs="Arial"/>
          <w:sz w:val="20"/>
          <w:szCs w:val="20"/>
        </w:rPr>
        <w:t>Tenant: _________________; Vehicle: _________________; Parking Spot: ________________</w:t>
      </w:r>
    </w:p>
    <w:p w14:paraId="5BF2B44B" w14:textId="77777777" w:rsidR="00B25C08" w:rsidRDefault="00B25C08" w:rsidP="00B25C08">
      <w:pPr>
        <w:numPr>
          <w:ilvl w:val="0"/>
          <w:numId w:val="2"/>
        </w:numPr>
        <w:ind w:hanging="290"/>
      </w:pPr>
      <w:r>
        <w:rPr>
          <w:rFonts w:ascii="Arial" w:eastAsia="Arial" w:hAnsi="Arial" w:cs="Arial"/>
          <w:sz w:val="20"/>
          <w:szCs w:val="20"/>
        </w:rPr>
        <w:t>Tenant: _________________; Vehicle: _________________; Parking Spot: ________________</w:t>
      </w:r>
    </w:p>
    <w:p w14:paraId="08FB983C" w14:textId="77777777" w:rsidR="00B25C08" w:rsidRDefault="00B25C08" w:rsidP="00B25C08">
      <w:pPr>
        <w:numPr>
          <w:ilvl w:val="0"/>
          <w:numId w:val="2"/>
        </w:numPr>
        <w:ind w:hanging="290"/>
      </w:pPr>
      <w:r>
        <w:rPr>
          <w:rFonts w:ascii="Arial" w:eastAsia="Arial" w:hAnsi="Arial" w:cs="Arial"/>
          <w:sz w:val="20"/>
          <w:szCs w:val="20"/>
        </w:rPr>
        <w:t>Tenant: _________________; Vehicle: _________________; Parking Spot: ________________</w:t>
      </w:r>
    </w:p>
    <w:p w14:paraId="3201E0D4" w14:textId="77777777" w:rsidR="00B25C08" w:rsidRDefault="00B25C08" w:rsidP="00B25C08">
      <w:pPr>
        <w:ind w:left="720"/>
      </w:pPr>
    </w:p>
    <w:p w14:paraId="6C96F45C" w14:textId="77777777" w:rsidR="00442FE6" w:rsidRDefault="00442FE6" w:rsidP="00442FE6">
      <w:r>
        <w:rPr>
          <w:rFonts w:ascii="Arial" w:eastAsia="Arial" w:hAnsi="Arial" w:cs="Arial"/>
          <w:b/>
          <w:bCs/>
          <w:sz w:val="20"/>
          <w:szCs w:val="20"/>
        </w:rPr>
        <w:t>Legal Considerations:</w:t>
      </w:r>
    </w:p>
    <w:p w14:paraId="76295DA9" w14:textId="31BB0875" w:rsidR="00442FE6" w:rsidRPr="005E68C8" w:rsidRDefault="00442FE6" w:rsidP="00442FE6">
      <w:pPr>
        <w:numPr>
          <w:ilvl w:val="0"/>
          <w:numId w:val="3"/>
        </w:numPr>
        <w:spacing w:before="240"/>
        <w:ind w:hanging="290"/>
      </w:pPr>
      <w:r>
        <w:rPr>
          <w:rFonts w:ascii="Arial" w:eastAsia="Arial" w:hAnsi="Arial" w:cs="Arial"/>
          <w:b/>
          <w:bCs/>
          <w:sz w:val="20"/>
          <w:szCs w:val="20"/>
        </w:rPr>
        <w:t>Will the Tenants purchase Renters Insurance</w:t>
      </w:r>
      <w:r>
        <w:rPr>
          <w:rFonts w:ascii="Arial" w:eastAsia="Arial" w:hAnsi="Arial" w:cs="Arial"/>
          <w:sz w:val="20"/>
          <w:szCs w:val="20"/>
        </w:rPr>
        <w:t xml:space="preserve">: </w:t>
      </w:r>
      <w:sdt>
        <w:sdtPr>
          <w:rPr>
            <w:rFonts w:ascii="Arial" w:hAnsi="Arial" w:cs="Arial"/>
            <w:sz w:val="20"/>
            <w:szCs w:val="20"/>
          </w:rPr>
          <w:id w:val="-223450975"/>
          <w14:checkbox>
            <w14:checked w14:val="0"/>
            <w14:checkedState w14:val="2612" w14:font="MS Gothic"/>
            <w14:uncheckedState w14:val="2610" w14:font="MS Gothic"/>
          </w14:checkbox>
        </w:sdtPr>
        <w:sdtEndPr/>
        <w:sdtContent>
          <w:r w:rsidR="00B25C08">
            <w:rPr>
              <w:rFonts w:ascii="MS Gothic" w:eastAsia="MS Gothic" w:hAnsi="MS Gothic" w:cs="Arial" w:hint="eastAsia"/>
              <w:sz w:val="20"/>
              <w:szCs w:val="20"/>
            </w:rPr>
            <w:t>☐</w:t>
          </w:r>
        </w:sdtContent>
      </w:sdt>
      <w:r w:rsidR="00B25C08">
        <w:rPr>
          <w:rFonts w:ascii="Arial" w:eastAsia="Arial" w:hAnsi="Arial" w:cs="Arial"/>
          <w:sz w:val="20"/>
          <w:szCs w:val="20"/>
        </w:rPr>
        <w:t xml:space="preserve"> </w:t>
      </w:r>
      <w:r>
        <w:rPr>
          <w:rFonts w:ascii="Arial" w:eastAsia="Arial" w:hAnsi="Arial" w:cs="Arial"/>
          <w:sz w:val="20"/>
          <w:szCs w:val="20"/>
        </w:rPr>
        <w:t>Yes </w:t>
      </w:r>
      <w:sdt>
        <w:sdtPr>
          <w:rPr>
            <w:rFonts w:ascii="Arial" w:hAnsi="Arial" w:cs="Arial"/>
            <w:sz w:val="20"/>
            <w:szCs w:val="20"/>
          </w:rPr>
          <w:id w:val="-1564640327"/>
          <w14:checkbox>
            <w14:checked w14:val="0"/>
            <w14:checkedState w14:val="2612" w14:font="MS Gothic"/>
            <w14:uncheckedState w14:val="2610" w14:font="MS Gothic"/>
          </w14:checkbox>
        </w:sdtPr>
        <w:sdtEndPr/>
        <w:sdtContent>
          <w:r w:rsidR="00B25C08">
            <w:rPr>
              <w:rFonts w:ascii="MS Gothic" w:eastAsia="MS Gothic" w:hAnsi="MS Gothic" w:cs="Arial" w:hint="eastAsia"/>
              <w:sz w:val="20"/>
              <w:szCs w:val="20"/>
            </w:rPr>
            <w:t>☐</w:t>
          </w:r>
        </w:sdtContent>
      </w:sdt>
      <w:r w:rsidR="00B25C08">
        <w:rPr>
          <w:rFonts w:ascii="Arial" w:eastAsia="Arial" w:hAnsi="Arial" w:cs="Arial"/>
          <w:sz w:val="20"/>
          <w:szCs w:val="20"/>
        </w:rPr>
        <w:t xml:space="preserve"> No</w:t>
      </w:r>
    </w:p>
    <w:p w14:paraId="2BFB207F" w14:textId="29B84E3F" w:rsidR="00442FE6" w:rsidRPr="005E68C8" w:rsidRDefault="00442FE6" w:rsidP="00442FE6">
      <w:pPr>
        <w:numPr>
          <w:ilvl w:val="0"/>
          <w:numId w:val="3"/>
        </w:numPr>
        <w:ind w:hanging="290"/>
      </w:pPr>
      <w:r>
        <w:rPr>
          <w:rFonts w:ascii="Arial" w:eastAsia="Arial" w:hAnsi="Arial" w:cs="Arial"/>
          <w:b/>
          <w:bCs/>
          <w:sz w:val="20"/>
          <w:szCs w:val="20"/>
        </w:rPr>
        <w:t>Insurance Company</w:t>
      </w:r>
      <w:r>
        <w:rPr>
          <w:rFonts w:ascii="Arial" w:eastAsia="Arial" w:hAnsi="Arial" w:cs="Arial"/>
          <w:sz w:val="20"/>
          <w:szCs w:val="20"/>
        </w:rPr>
        <w:t xml:space="preserve">: </w:t>
      </w:r>
      <w:r w:rsidR="005E68C8">
        <w:rPr>
          <w:rFonts w:ascii="Arial" w:eastAsia="Arial" w:hAnsi="Arial" w:cs="Arial"/>
          <w:sz w:val="20"/>
          <w:szCs w:val="20"/>
        </w:rPr>
        <w:t>________________________</w:t>
      </w:r>
    </w:p>
    <w:p w14:paraId="44C8656B" w14:textId="4CBD1EFC" w:rsidR="005E68C8" w:rsidRPr="005E68C8" w:rsidRDefault="005E68C8" w:rsidP="00442FE6">
      <w:pPr>
        <w:numPr>
          <w:ilvl w:val="0"/>
          <w:numId w:val="3"/>
        </w:numPr>
        <w:ind w:hanging="290"/>
      </w:pPr>
      <w:r>
        <w:rPr>
          <w:rFonts w:ascii="Arial" w:eastAsia="Arial" w:hAnsi="Arial" w:cs="Arial"/>
          <w:b/>
          <w:bCs/>
          <w:sz w:val="20"/>
          <w:szCs w:val="20"/>
        </w:rPr>
        <w:t>Signer</w:t>
      </w:r>
      <w:r w:rsidRPr="005E68C8">
        <w:t>:</w:t>
      </w:r>
      <w:r>
        <w:t xml:space="preserve"> </w:t>
      </w:r>
      <w:r>
        <w:rPr>
          <w:rFonts w:ascii="Arial" w:eastAsia="Arial" w:hAnsi="Arial" w:cs="Arial"/>
          <w:sz w:val="20"/>
          <w:szCs w:val="20"/>
        </w:rPr>
        <w:t>________________________</w:t>
      </w:r>
    </w:p>
    <w:p w14:paraId="31F7B3C2" w14:textId="77777777" w:rsidR="005E68C8" w:rsidRDefault="005E68C8" w:rsidP="005E68C8">
      <w:pPr>
        <w:numPr>
          <w:ilvl w:val="0"/>
          <w:numId w:val="3"/>
        </w:numPr>
        <w:ind w:hanging="290"/>
      </w:pPr>
      <w:r>
        <w:rPr>
          <w:rFonts w:ascii="Arial" w:eastAsia="Arial" w:hAnsi="Arial" w:cs="Arial"/>
          <w:b/>
          <w:bCs/>
          <w:sz w:val="20"/>
          <w:szCs w:val="20"/>
        </w:rPr>
        <w:t>Signer</w:t>
      </w:r>
      <w:r w:rsidRPr="005E68C8">
        <w:t>:</w:t>
      </w:r>
      <w:r>
        <w:t xml:space="preserve"> </w:t>
      </w:r>
      <w:r>
        <w:rPr>
          <w:rFonts w:ascii="Arial" w:eastAsia="Arial" w:hAnsi="Arial" w:cs="Arial"/>
          <w:sz w:val="20"/>
          <w:szCs w:val="20"/>
        </w:rPr>
        <w:t>________________________</w:t>
      </w:r>
    </w:p>
    <w:p w14:paraId="06B7D7F8" w14:textId="77777777" w:rsidR="005E68C8" w:rsidRDefault="005E68C8" w:rsidP="005E68C8">
      <w:pPr>
        <w:numPr>
          <w:ilvl w:val="0"/>
          <w:numId w:val="3"/>
        </w:numPr>
        <w:ind w:hanging="290"/>
      </w:pPr>
      <w:r>
        <w:rPr>
          <w:rFonts w:ascii="Arial" w:eastAsia="Arial" w:hAnsi="Arial" w:cs="Arial"/>
          <w:b/>
          <w:bCs/>
          <w:sz w:val="20"/>
          <w:szCs w:val="20"/>
        </w:rPr>
        <w:t>Signer</w:t>
      </w:r>
      <w:r w:rsidRPr="005E68C8">
        <w:t>:</w:t>
      </w:r>
      <w:r>
        <w:t xml:space="preserve"> </w:t>
      </w:r>
      <w:r>
        <w:rPr>
          <w:rFonts w:ascii="Arial" w:eastAsia="Arial" w:hAnsi="Arial" w:cs="Arial"/>
          <w:sz w:val="20"/>
          <w:szCs w:val="20"/>
        </w:rPr>
        <w:t>________________________</w:t>
      </w:r>
    </w:p>
    <w:p w14:paraId="55E50B4D" w14:textId="77777777" w:rsidR="005E68C8" w:rsidRDefault="005E68C8" w:rsidP="005E68C8">
      <w:pPr>
        <w:numPr>
          <w:ilvl w:val="0"/>
          <w:numId w:val="3"/>
        </w:numPr>
        <w:ind w:hanging="290"/>
      </w:pPr>
      <w:r>
        <w:rPr>
          <w:rFonts w:ascii="Arial" w:eastAsia="Arial" w:hAnsi="Arial" w:cs="Arial"/>
          <w:b/>
          <w:bCs/>
          <w:sz w:val="20"/>
          <w:szCs w:val="20"/>
        </w:rPr>
        <w:t>Signer</w:t>
      </w:r>
      <w:r w:rsidRPr="005E68C8">
        <w:t>:</w:t>
      </w:r>
      <w:r>
        <w:t xml:space="preserve"> </w:t>
      </w:r>
      <w:r>
        <w:rPr>
          <w:rFonts w:ascii="Arial" w:eastAsia="Arial" w:hAnsi="Arial" w:cs="Arial"/>
          <w:sz w:val="20"/>
          <w:szCs w:val="20"/>
        </w:rPr>
        <w:t>________________________</w:t>
      </w:r>
    </w:p>
    <w:p w14:paraId="3B7C7DED" w14:textId="06BC7E29" w:rsidR="005E68C8" w:rsidRPr="005E68C8" w:rsidRDefault="005E68C8" w:rsidP="005E68C8">
      <w:pPr>
        <w:numPr>
          <w:ilvl w:val="0"/>
          <w:numId w:val="3"/>
        </w:numPr>
        <w:ind w:hanging="290"/>
      </w:pPr>
      <w:r>
        <w:rPr>
          <w:rFonts w:ascii="Arial" w:eastAsia="Arial" w:hAnsi="Arial" w:cs="Arial"/>
          <w:b/>
          <w:bCs/>
          <w:sz w:val="20"/>
          <w:szCs w:val="20"/>
        </w:rPr>
        <w:t>Signer</w:t>
      </w:r>
      <w:r w:rsidRPr="005E68C8">
        <w:t>:</w:t>
      </w:r>
      <w:r>
        <w:t xml:space="preserve"> </w:t>
      </w:r>
      <w:r>
        <w:rPr>
          <w:rFonts w:ascii="Arial" w:eastAsia="Arial" w:hAnsi="Arial" w:cs="Arial"/>
          <w:sz w:val="20"/>
          <w:szCs w:val="20"/>
        </w:rPr>
        <w:t>________________________</w:t>
      </w:r>
    </w:p>
    <w:p w14:paraId="5C1A649A" w14:textId="38D16FB0" w:rsidR="00442FE6" w:rsidRDefault="00442FE6" w:rsidP="00442FE6">
      <w:pPr>
        <w:numPr>
          <w:ilvl w:val="0"/>
          <w:numId w:val="3"/>
        </w:numPr>
        <w:ind w:hanging="290"/>
      </w:pPr>
      <w:r>
        <w:rPr>
          <w:rFonts w:ascii="Arial" w:eastAsia="Arial" w:hAnsi="Arial" w:cs="Arial"/>
          <w:b/>
          <w:bCs/>
          <w:sz w:val="20"/>
          <w:szCs w:val="20"/>
        </w:rPr>
        <w:t>Monthly Rate</w:t>
      </w:r>
      <w:r>
        <w:rPr>
          <w:rFonts w:ascii="Arial" w:eastAsia="Arial" w:hAnsi="Arial" w:cs="Arial"/>
          <w:sz w:val="20"/>
          <w:szCs w:val="20"/>
        </w:rPr>
        <w:t xml:space="preserve">: </w:t>
      </w:r>
      <w:r w:rsidR="005E68C8">
        <w:rPr>
          <w:rFonts w:ascii="Arial" w:eastAsia="Arial" w:hAnsi="Arial" w:cs="Arial"/>
          <w:sz w:val="20"/>
          <w:szCs w:val="20"/>
        </w:rPr>
        <w:t>$</w:t>
      </w:r>
      <w:r>
        <w:rPr>
          <w:rFonts w:ascii="Arial" w:eastAsia="Arial" w:hAnsi="Arial" w:cs="Arial"/>
          <w:sz w:val="20"/>
          <w:szCs w:val="20"/>
        </w:rPr>
        <w:t>__________</w:t>
      </w:r>
      <w:r>
        <w:rPr>
          <w:rFonts w:ascii="Arial" w:eastAsia="Arial" w:hAnsi="Arial" w:cs="Arial"/>
        </w:rPr>
        <w:t xml:space="preserve"> </w:t>
      </w:r>
      <w:r>
        <w:rPr>
          <w:rFonts w:ascii="Arial" w:eastAsia="Arial" w:hAnsi="Arial" w:cs="Arial"/>
          <w:sz w:val="20"/>
          <w:szCs w:val="20"/>
        </w:rPr>
        <w:t>per month</w:t>
      </w:r>
    </w:p>
    <w:p w14:paraId="7B92582F" w14:textId="77777777" w:rsidR="00442FE6" w:rsidRDefault="00442FE6" w:rsidP="00442FE6">
      <w:pPr>
        <w:numPr>
          <w:ilvl w:val="0"/>
          <w:numId w:val="3"/>
        </w:numPr>
        <w:ind w:hanging="290"/>
      </w:pPr>
      <w:r>
        <w:rPr>
          <w:rFonts w:ascii="Arial" w:eastAsia="Arial" w:hAnsi="Arial" w:cs="Arial"/>
          <w:b/>
          <w:bCs/>
          <w:sz w:val="20"/>
          <w:szCs w:val="20"/>
        </w:rPr>
        <w:t>Damages</w:t>
      </w:r>
      <w:r>
        <w:rPr>
          <w:rFonts w:ascii="Arial" w:eastAsia="Arial" w:hAnsi="Arial" w:cs="Arial"/>
          <w:sz w:val="20"/>
          <w:szCs w:val="20"/>
        </w:rPr>
        <w:t>:  Each Tenant is responsible for any damage to the Premises caused by him or her including his or her guests. If there is damage that cannot be reasonably traced back to a particular Party, the cost of the damage will be shared equally by all the Parties.</w:t>
      </w:r>
    </w:p>
    <w:p w14:paraId="384E0706" w14:textId="77777777" w:rsidR="00442FE6" w:rsidRDefault="00442FE6" w:rsidP="00442FE6">
      <w:pPr>
        <w:numPr>
          <w:ilvl w:val="0"/>
          <w:numId w:val="3"/>
        </w:numPr>
        <w:ind w:hanging="290"/>
      </w:pPr>
      <w:r>
        <w:rPr>
          <w:rFonts w:ascii="Arial" w:eastAsia="Arial" w:hAnsi="Arial" w:cs="Arial"/>
          <w:b/>
          <w:bCs/>
          <w:sz w:val="20"/>
          <w:szCs w:val="20"/>
        </w:rPr>
        <w:t>Early Termination</w:t>
      </w:r>
      <w:r>
        <w:rPr>
          <w:rFonts w:ascii="Arial" w:eastAsia="Arial" w:hAnsi="Arial" w:cs="Arial"/>
          <w:sz w:val="20"/>
          <w:szCs w:val="20"/>
        </w:rPr>
        <w:t>: A Tenant may terminate this Agreement before the end of the lease term if he or she gives __________ months notice and assists in finding a replacement Tenant.</w:t>
      </w:r>
    </w:p>
    <w:p w14:paraId="24704613" w14:textId="77777777" w:rsidR="00442FE6" w:rsidRDefault="00442FE6" w:rsidP="00442FE6">
      <w:pPr>
        <w:numPr>
          <w:ilvl w:val="0"/>
          <w:numId w:val="3"/>
        </w:numPr>
        <w:ind w:hanging="290"/>
      </w:pPr>
      <w:r>
        <w:rPr>
          <w:rFonts w:ascii="Arial" w:eastAsia="Arial" w:hAnsi="Arial" w:cs="Arial"/>
          <w:b/>
          <w:bCs/>
          <w:sz w:val="20"/>
          <w:szCs w:val="20"/>
        </w:rPr>
        <w:t>Shared Costs</w:t>
      </w:r>
      <w:r>
        <w:rPr>
          <w:rFonts w:ascii="Arial" w:eastAsia="Arial" w:hAnsi="Arial" w:cs="Arial"/>
          <w:sz w:val="20"/>
          <w:szCs w:val="20"/>
        </w:rPr>
        <w:t>: The Parties will evenly split all costs for items used by all the Parties and placed in common areas, unless otherwise agreed upon.</w:t>
      </w:r>
    </w:p>
    <w:p w14:paraId="023D1907" w14:textId="77777777" w:rsidR="00442FE6" w:rsidRDefault="00442FE6" w:rsidP="00442FE6">
      <w:pPr>
        <w:numPr>
          <w:ilvl w:val="0"/>
          <w:numId w:val="3"/>
        </w:numPr>
        <w:spacing w:after="240"/>
        <w:ind w:hanging="290"/>
      </w:pPr>
      <w:r>
        <w:rPr>
          <w:rFonts w:ascii="Arial" w:eastAsia="Arial" w:hAnsi="Arial" w:cs="Arial"/>
          <w:b/>
          <w:bCs/>
          <w:sz w:val="20"/>
          <w:szCs w:val="20"/>
        </w:rPr>
        <w:t>Shared Property</w:t>
      </w:r>
      <w:r>
        <w:rPr>
          <w:rFonts w:ascii="Arial" w:eastAsia="Arial" w:hAnsi="Arial" w:cs="Arial"/>
          <w:sz w:val="20"/>
          <w:szCs w:val="20"/>
        </w:rPr>
        <w:t>: All shared property will be paid for evenly, unless otherwise agreed upon. At the end of the lease term or when the Parties terminate this Agreement, shared property will be split between the Parties, or a Party may purchase shared property from the other Parties. </w:t>
      </w:r>
    </w:p>
    <w:p w14:paraId="7CF5D803" w14:textId="77777777" w:rsidR="00442FE6" w:rsidRDefault="00442FE6" w:rsidP="00442FE6">
      <w:r>
        <w:rPr>
          <w:rFonts w:ascii="Arial" w:eastAsia="Arial" w:hAnsi="Arial" w:cs="Arial"/>
          <w:b/>
          <w:bCs/>
          <w:sz w:val="20"/>
          <w:szCs w:val="20"/>
        </w:rPr>
        <w:t>Behavioral Stipulations:</w:t>
      </w:r>
    </w:p>
    <w:p w14:paraId="7E6CED50" w14:textId="01145761" w:rsidR="00442FE6" w:rsidRPr="005E68C8" w:rsidRDefault="00442FE6" w:rsidP="00442FE6">
      <w:pPr>
        <w:numPr>
          <w:ilvl w:val="0"/>
          <w:numId w:val="4"/>
        </w:numPr>
        <w:spacing w:before="240"/>
        <w:ind w:hanging="290"/>
      </w:pPr>
      <w:r>
        <w:rPr>
          <w:rFonts w:ascii="Arial" w:eastAsia="Arial" w:hAnsi="Arial" w:cs="Arial"/>
          <w:b/>
          <w:bCs/>
          <w:sz w:val="20"/>
          <w:szCs w:val="20"/>
        </w:rPr>
        <w:t>Pets</w:t>
      </w:r>
      <w:r>
        <w:rPr>
          <w:rFonts w:ascii="Arial" w:eastAsia="Arial" w:hAnsi="Arial" w:cs="Arial"/>
          <w:sz w:val="20"/>
          <w:szCs w:val="20"/>
        </w:rPr>
        <w:t xml:space="preserve">: Can pets be kept at the Premises: </w:t>
      </w:r>
      <w:sdt>
        <w:sdtPr>
          <w:rPr>
            <w:rFonts w:ascii="Arial" w:hAnsi="Arial" w:cs="Arial"/>
            <w:sz w:val="20"/>
            <w:szCs w:val="20"/>
          </w:rPr>
          <w:id w:val="1487508672"/>
          <w14:checkbox>
            <w14:checked w14:val="0"/>
            <w14:checkedState w14:val="2612" w14:font="MS Gothic"/>
            <w14:uncheckedState w14:val="2610" w14:font="MS Gothic"/>
          </w14:checkbox>
        </w:sdtPr>
        <w:sdtEndPr/>
        <w:sdtContent>
          <w:r w:rsidR="005E68C8">
            <w:rPr>
              <w:rFonts w:ascii="MS Gothic" w:eastAsia="MS Gothic" w:hAnsi="MS Gothic" w:cs="Arial" w:hint="eastAsia"/>
              <w:sz w:val="20"/>
              <w:szCs w:val="20"/>
            </w:rPr>
            <w:t>☐</w:t>
          </w:r>
        </w:sdtContent>
      </w:sdt>
      <w:r w:rsidR="005E68C8">
        <w:rPr>
          <w:rFonts w:ascii="Arial" w:eastAsia="Arial" w:hAnsi="Arial" w:cs="Arial"/>
          <w:sz w:val="20"/>
          <w:szCs w:val="20"/>
        </w:rPr>
        <w:t xml:space="preserve"> Yes </w:t>
      </w:r>
      <w:sdt>
        <w:sdtPr>
          <w:rPr>
            <w:rFonts w:ascii="Arial" w:hAnsi="Arial" w:cs="Arial"/>
            <w:sz w:val="20"/>
            <w:szCs w:val="20"/>
          </w:rPr>
          <w:id w:val="-594780101"/>
          <w14:checkbox>
            <w14:checked w14:val="0"/>
            <w14:checkedState w14:val="2612" w14:font="MS Gothic"/>
            <w14:uncheckedState w14:val="2610" w14:font="MS Gothic"/>
          </w14:checkbox>
        </w:sdtPr>
        <w:sdtEndPr/>
        <w:sdtContent>
          <w:r w:rsidR="005E68C8">
            <w:rPr>
              <w:rFonts w:ascii="MS Gothic" w:eastAsia="MS Gothic" w:hAnsi="MS Gothic" w:cs="Arial" w:hint="eastAsia"/>
              <w:sz w:val="20"/>
              <w:szCs w:val="20"/>
            </w:rPr>
            <w:t>☐</w:t>
          </w:r>
        </w:sdtContent>
      </w:sdt>
      <w:r w:rsidR="005E68C8">
        <w:rPr>
          <w:rFonts w:ascii="Arial" w:eastAsia="Arial" w:hAnsi="Arial" w:cs="Arial"/>
          <w:sz w:val="20"/>
          <w:szCs w:val="20"/>
        </w:rPr>
        <w:t xml:space="preserve"> No</w:t>
      </w:r>
      <w:r>
        <w:rPr>
          <w:rFonts w:ascii="Arial" w:eastAsia="Arial" w:hAnsi="Arial" w:cs="Arial"/>
          <w:sz w:val="20"/>
          <w:szCs w:val="20"/>
        </w:rPr>
        <w:t> </w:t>
      </w:r>
    </w:p>
    <w:p w14:paraId="09E1E7B3" w14:textId="77777777" w:rsidR="005E68C8" w:rsidRPr="005E68C8" w:rsidRDefault="00442FE6" w:rsidP="00442FE6">
      <w:pPr>
        <w:numPr>
          <w:ilvl w:val="0"/>
          <w:numId w:val="4"/>
        </w:numPr>
        <w:ind w:hanging="290"/>
      </w:pPr>
      <w:r>
        <w:rPr>
          <w:rFonts w:ascii="Arial" w:eastAsia="Arial" w:hAnsi="Arial" w:cs="Arial"/>
          <w:sz w:val="20"/>
          <w:szCs w:val="20"/>
        </w:rPr>
        <w:t>It is the duty of the owner to care and provide for the pet. The owners and pets are as follows:</w:t>
      </w:r>
      <w:r w:rsidR="005E68C8">
        <w:rPr>
          <w:rFonts w:ascii="Arial" w:eastAsia="Arial" w:hAnsi="Arial" w:cs="Arial"/>
          <w:sz w:val="20"/>
          <w:szCs w:val="20"/>
        </w:rPr>
        <w:t xml:space="preserve"> ___________________________________________________________________________</w:t>
      </w:r>
    </w:p>
    <w:p w14:paraId="5166F5FC" w14:textId="77777777" w:rsidR="005E68C8" w:rsidRPr="005E68C8" w:rsidRDefault="005E68C8" w:rsidP="00442FE6">
      <w:pPr>
        <w:numPr>
          <w:ilvl w:val="0"/>
          <w:numId w:val="4"/>
        </w:numPr>
        <w:ind w:hanging="290"/>
      </w:pPr>
      <w:r>
        <w:rPr>
          <w:rFonts w:ascii="Arial" w:eastAsia="Arial" w:hAnsi="Arial" w:cs="Arial"/>
          <w:sz w:val="20"/>
          <w:szCs w:val="20"/>
        </w:rPr>
        <w:t>Pet Name: ___________________; Type: _______________; Owner: ___________________</w:t>
      </w:r>
    </w:p>
    <w:p w14:paraId="3B5281CC" w14:textId="77777777" w:rsidR="005E68C8" w:rsidRDefault="005E68C8" w:rsidP="005E68C8">
      <w:pPr>
        <w:numPr>
          <w:ilvl w:val="0"/>
          <w:numId w:val="4"/>
        </w:numPr>
        <w:ind w:hanging="290"/>
      </w:pPr>
      <w:r>
        <w:rPr>
          <w:rFonts w:ascii="Arial" w:eastAsia="Arial" w:hAnsi="Arial" w:cs="Arial"/>
          <w:sz w:val="20"/>
          <w:szCs w:val="20"/>
        </w:rPr>
        <w:t>Pet Name: ___________________; Type: _______________; Owner: ___________________   </w:t>
      </w:r>
      <w:r>
        <w:rPr>
          <w:rFonts w:ascii="Arial" w:eastAsia="Arial" w:hAnsi="Arial" w:cs="Arial"/>
        </w:rPr>
        <w:t xml:space="preserve"> </w:t>
      </w:r>
    </w:p>
    <w:p w14:paraId="33D92181" w14:textId="2D2B6A40" w:rsidR="00442FE6" w:rsidRPr="005E68C8" w:rsidRDefault="005E68C8" w:rsidP="005E68C8">
      <w:pPr>
        <w:numPr>
          <w:ilvl w:val="0"/>
          <w:numId w:val="4"/>
        </w:numPr>
        <w:ind w:hanging="290"/>
      </w:pPr>
      <w:r>
        <w:rPr>
          <w:rFonts w:ascii="Arial" w:eastAsia="Arial" w:hAnsi="Arial" w:cs="Arial"/>
          <w:sz w:val="20"/>
          <w:szCs w:val="20"/>
        </w:rPr>
        <w:t>Pet Name: ___________________; Type: _______________; Owner: ___________________</w:t>
      </w:r>
      <w:r w:rsidRPr="005E68C8">
        <w:rPr>
          <w:rFonts w:ascii="Arial" w:eastAsia="Arial" w:hAnsi="Arial" w:cs="Arial"/>
          <w:sz w:val="20"/>
          <w:szCs w:val="20"/>
        </w:rPr>
        <w:t xml:space="preserve"> </w:t>
      </w:r>
      <w:r w:rsidR="00442FE6" w:rsidRPr="005E68C8">
        <w:rPr>
          <w:rFonts w:ascii="Arial" w:eastAsia="Arial" w:hAnsi="Arial" w:cs="Arial"/>
          <w:sz w:val="20"/>
          <w:szCs w:val="20"/>
        </w:rPr>
        <w:t xml:space="preserve">  </w:t>
      </w:r>
      <w:r w:rsidR="00442FE6" w:rsidRPr="005E68C8">
        <w:rPr>
          <w:rFonts w:ascii="Arial" w:eastAsia="Arial" w:hAnsi="Arial" w:cs="Arial"/>
        </w:rPr>
        <w:t xml:space="preserve"> </w:t>
      </w:r>
    </w:p>
    <w:p w14:paraId="2BE72D0D" w14:textId="4A62A472" w:rsidR="00442FE6" w:rsidRDefault="00442FE6" w:rsidP="00442FE6">
      <w:pPr>
        <w:numPr>
          <w:ilvl w:val="0"/>
          <w:numId w:val="4"/>
        </w:numPr>
        <w:ind w:hanging="290"/>
      </w:pPr>
      <w:r>
        <w:rPr>
          <w:rFonts w:ascii="Arial" w:eastAsia="Arial" w:hAnsi="Arial" w:cs="Arial"/>
          <w:b/>
          <w:bCs/>
          <w:sz w:val="20"/>
          <w:szCs w:val="20"/>
        </w:rPr>
        <w:t>Chores / Household Duties</w:t>
      </w:r>
      <w:r>
        <w:rPr>
          <w:rFonts w:ascii="Arial" w:eastAsia="Arial" w:hAnsi="Arial" w:cs="Arial"/>
          <w:sz w:val="20"/>
          <w:szCs w:val="20"/>
        </w:rPr>
        <w:t xml:space="preserve">: Chores and duties will be discussed on a </w:t>
      </w:r>
      <w:r w:rsidR="00C47F73">
        <w:rPr>
          <w:rFonts w:ascii="Arial" w:eastAsia="Arial" w:hAnsi="Arial" w:cs="Arial"/>
          <w:sz w:val="20"/>
          <w:szCs w:val="20"/>
        </w:rPr>
        <w:t xml:space="preserve">(Check one) </w:t>
      </w:r>
      <w:sdt>
        <w:sdtPr>
          <w:rPr>
            <w:rFonts w:ascii="Arial" w:hAnsi="Arial" w:cs="Arial"/>
            <w:sz w:val="20"/>
            <w:szCs w:val="20"/>
          </w:rPr>
          <w:id w:val="113183290"/>
          <w14:checkbox>
            <w14:checked w14:val="0"/>
            <w14:checkedState w14:val="2612" w14:font="MS Gothic"/>
            <w14:uncheckedState w14:val="2610" w14:font="MS Gothic"/>
          </w14:checkbox>
        </w:sdtPr>
        <w:sdtEndPr/>
        <w:sdtContent>
          <w:r w:rsidR="00C47F73">
            <w:rPr>
              <w:rFonts w:ascii="MS Gothic" w:eastAsia="MS Gothic" w:hAnsi="MS Gothic" w:cs="Arial" w:hint="eastAsia"/>
              <w:sz w:val="20"/>
              <w:szCs w:val="20"/>
            </w:rPr>
            <w:t>☐</w:t>
          </w:r>
        </w:sdtContent>
      </w:sdt>
      <w:r w:rsidR="00C47F73">
        <w:rPr>
          <w:rFonts w:ascii="Arial" w:eastAsia="Arial" w:hAnsi="Arial" w:cs="Arial"/>
          <w:sz w:val="20"/>
          <w:szCs w:val="20"/>
        </w:rPr>
        <w:t xml:space="preserve"> </w:t>
      </w:r>
      <w:r>
        <w:rPr>
          <w:rFonts w:ascii="Arial" w:eastAsia="Arial" w:hAnsi="Arial" w:cs="Arial"/>
          <w:sz w:val="20"/>
          <w:szCs w:val="20"/>
        </w:rPr>
        <w:t>weekly</w:t>
      </w:r>
      <w:r w:rsidR="00C47F73">
        <w:rPr>
          <w:rFonts w:ascii="Arial" w:eastAsia="Arial" w:hAnsi="Arial" w:cs="Arial"/>
          <w:sz w:val="20"/>
          <w:szCs w:val="20"/>
        </w:rPr>
        <w:t xml:space="preserve">  </w:t>
      </w:r>
      <w:sdt>
        <w:sdtPr>
          <w:rPr>
            <w:rFonts w:ascii="Arial" w:hAnsi="Arial" w:cs="Arial"/>
            <w:sz w:val="20"/>
            <w:szCs w:val="20"/>
          </w:rPr>
          <w:id w:val="-1023941334"/>
          <w14:checkbox>
            <w14:checked w14:val="0"/>
            <w14:checkedState w14:val="2612" w14:font="MS Gothic"/>
            <w14:uncheckedState w14:val="2610" w14:font="MS Gothic"/>
          </w14:checkbox>
        </w:sdtPr>
        <w:sdtEndPr/>
        <w:sdtContent>
          <w:r w:rsidR="00C47F73">
            <w:rPr>
              <w:rFonts w:ascii="MS Gothic" w:eastAsia="MS Gothic" w:hAnsi="MS Gothic" w:cs="Arial" w:hint="eastAsia"/>
              <w:sz w:val="20"/>
              <w:szCs w:val="20"/>
            </w:rPr>
            <w:t>☐</w:t>
          </w:r>
        </w:sdtContent>
      </w:sdt>
      <w:r w:rsidR="00C47F73">
        <w:rPr>
          <w:rFonts w:ascii="Arial" w:eastAsia="Arial" w:hAnsi="Arial" w:cs="Arial"/>
          <w:sz w:val="20"/>
          <w:szCs w:val="20"/>
        </w:rPr>
        <w:t xml:space="preserve"> monthly </w:t>
      </w:r>
      <w:r>
        <w:rPr>
          <w:rFonts w:ascii="Arial" w:eastAsia="Arial" w:hAnsi="Arial" w:cs="Arial"/>
          <w:sz w:val="20"/>
          <w:szCs w:val="20"/>
        </w:rPr>
        <w:t>basis, and individual responsibilities will be agreed upon at those times. Each Party must complete his or her chores to the full extent in a timely fashion.</w:t>
      </w:r>
    </w:p>
    <w:p w14:paraId="5EB827BC" w14:textId="77777777" w:rsidR="00442FE6" w:rsidRDefault="00442FE6" w:rsidP="00442FE6">
      <w:pPr>
        <w:numPr>
          <w:ilvl w:val="0"/>
          <w:numId w:val="4"/>
        </w:numPr>
        <w:ind w:hanging="290"/>
      </w:pPr>
      <w:r>
        <w:rPr>
          <w:rFonts w:ascii="Arial" w:eastAsia="Arial" w:hAnsi="Arial" w:cs="Arial"/>
          <w:b/>
          <w:bCs/>
          <w:sz w:val="20"/>
          <w:szCs w:val="20"/>
        </w:rPr>
        <w:t>Cleanliness Expectations</w:t>
      </w:r>
      <w:r>
        <w:rPr>
          <w:rFonts w:ascii="Arial" w:eastAsia="Arial" w:hAnsi="Arial" w:cs="Arial"/>
          <w:sz w:val="20"/>
          <w:szCs w:val="20"/>
        </w:rPr>
        <w:t xml:space="preserve">: Each Party will keep his or her bedroom and bathroom, as well as the Common Area, including the grounds and all appliances, fixtures and furnishings, in clean, </w:t>
      </w:r>
      <w:r>
        <w:rPr>
          <w:rFonts w:ascii="Arial" w:eastAsia="Arial" w:hAnsi="Arial" w:cs="Arial"/>
          <w:sz w:val="20"/>
          <w:szCs w:val="20"/>
        </w:rPr>
        <w:lastRenderedPageBreak/>
        <w:t>sanitary and good condition and repair. Each Party will maintain the cleanliness and neatness of the Common Area and share in the responsibility of cleaning the Common Area.</w:t>
      </w:r>
    </w:p>
    <w:p w14:paraId="59D9333C" w14:textId="74977B7D" w:rsidR="00442FE6" w:rsidRDefault="00442FE6" w:rsidP="00442FE6">
      <w:pPr>
        <w:numPr>
          <w:ilvl w:val="0"/>
          <w:numId w:val="4"/>
        </w:numPr>
        <w:ind w:hanging="290"/>
      </w:pPr>
      <w:r>
        <w:rPr>
          <w:rFonts w:ascii="Arial" w:eastAsia="Arial" w:hAnsi="Arial" w:cs="Arial"/>
          <w:b/>
          <w:bCs/>
          <w:sz w:val="20"/>
          <w:szCs w:val="20"/>
        </w:rPr>
        <w:t>Overnight Guests</w:t>
      </w:r>
      <w:r>
        <w:rPr>
          <w:rFonts w:ascii="Arial" w:eastAsia="Arial" w:hAnsi="Arial" w:cs="Arial"/>
          <w:sz w:val="20"/>
          <w:szCs w:val="20"/>
        </w:rPr>
        <w:t xml:space="preserve">: Guests are allowed: </w:t>
      </w:r>
      <w:r w:rsidR="001472BE">
        <w:rPr>
          <w:rFonts w:ascii="Arial" w:eastAsia="Arial" w:hAnsi="Arial" w:cs="Arial"/>
          <w:sz w:val="20"/>
          <w:szCs w:val="20"/>
        </w:rPr>
        <w:t xml:space="preserve">(Check one) </w:t>
      </w:r>
      <w:sdt>
        <w:sdtPr>
          <w:rPr>
            <w:rFonts w:ascii="Arial" w:hAnsi="Arial" w:cs="Arial"/>
            <w:sz w:val="20"/>
            <w:szCs w:val="20"/>
          </w:rPr>
          <w:id w:val="810371481"/>
          <w14:checkbox>
            <w14:checked w14:val="0"/>
            <w14:checkedState w14:val="2612" w14:font="MS Gothic"/>
            <w14:uncheckedState w14:val="2610" w14:font="MS Gothic"/>
          </w14:checkbox>
        </w:sdtPr>
        <w:sdtEndPr/>
        <w:sdtContent>
          <w:r w:rsidR="001472BE">
            <w:rPr>
              <w:rFonts w:ascii="MS Gothic" w:eastAsia="MS Gothic" w:hAnsi="MS Gothic" w:cs="Arial" w:hint="eastAsia"/>
              <w:sz w:val="20"/>
              <w:szCs w:val="20"/>
            </w:rPr>
            <w:t>☐</w:t>
          </w:r>
        </w:sdtContent>
      </w:sdt>
      <w:r w:rsidR="001472BE">
        <w:rPr>
          <w:rFonts w:ascii="Arial" w:eastAsia="Arial" w:hAnsi="Arial" w:cs="Arial"/>
          <w:sz w:val="20"/>
          <w:szCs w:val="20"/>
        </w:rPr>
        <w:t xml:space="preserve"> Yes </w:t>
      </w:r>
      <w:sdt>
        <w:sdtPr>
          <w:rPr>
            <w:rFonts w:ascii="Arial" w:hAnsi="Arial" w:cs="Arial"/>
            <w:sz w:val="20"/>
            <w:szCs w:val="20"/>
          </w:rPr>
          <w:id w:val="-2018532562"/>
          <w14:checkbox>
            <w14:checked w14:val="0"/>
            <w14:checkedState w14:val="2612" w14:font="MS Gothic"/>
            <w14:uncheckedState w14:val="2610" w14:font="MS Gothic"/>
          </w14:checkbox>
        </w:sdtPr>
        <w:sdtEndPr/>
        <w:sdtContent>
          <w:r w:rsidR="001472BE">
            <w:rPr>
              <w:rFonts w:ascii="MS Gothic" w:eastAsia="MS Gothic" w:hAnsi="MS Gothic" w:cs="Arial" w:hint="eastAsia"/>
              <w:sz w:val="20"/>
              <w:szCs w:val="20"/>
            </w:rPr>
            <w:t>☐</w:t>
          </w:r>
        </w:sdtContent>
      </w:sdt>
      <w:r w:rsidR="001472BE">
        <w:rPr>
          <w:rFonts w:ascii="Arial" w:eastAsia="Arial" w:hAnsi="Arial" w:cs="Arial"/>
          <w:sz w:val="20"/>
          <w:szCs w:val="20"/>
        </w:rPr>
        <w:t xml:space="preserve"> No </w:t>
      </w:r>
      <w:sdt>
        <w:sdtPr>
          <w:rPr>
            <w:rFonts w:ascii="Arial" w:hAnsi="Arial" w:cs="Arial"/>
            <w:sz w:val="20"/>
            <w:szCs w:val="20"/>
          </w:rPr>
          <w:id w:val="1188944693"/>
          <w14:checkbox>
            <w14:checked w14:val="0"/>
            <w14:checkedState w14:val="2612" w14:font="MS Gothic"/>
            <w14:uncheckedState w14:val="2610" w14:font="MS Gothic"/>
          </w14:checkbox>
        </w:sdtPr>
        <w:sdtEndPr/>
        <w:sdtContent>
          <w:r w:rsidR="001472BE">
            <w:rPr>
              <w:rFonts w:ascii="MS Gothic" w:eastAsia="MS Gothic" w:hAnsi="MS Gothic" w:cs="Arial" w:hint="eastAsia"/>
              <w:sz w:val="20"/>
              <w:szCs w:val="20"/>
            </w:rPr>
            <w:t>☐</w:t>
          </w:r>
        </w:sdtContent>
      </w:sdt>
      <w:r w:rsidR="001472BE">
        <w:rPr>
          <w:rFonts w:ascii="Arial" w:eastAsia="Arial" w:hAnsi="Arial" w:cs="Arial"/>
          <w:sz w:val="20"/>
          <w:szCs w:val="20"/>
        </w:rPr>
        <w:t xml:space="preserve"> </w:t>
      </w:r>
      <w:r>
        <w:rPr>
          <w:rFonts w:ascii="Arial" w:eastAsia="Arial" w:hAnsi="Arial" w:cs="Arial"/>
          <w:sz w:val="20"/>
          <w:szCs w:val="20"/>
        </w:rPr>
        <w:t>Only if previously discussed   </w:t>
      </w:r>
    </w:p>
    <w:p w14:paraId="7C8F59C3" w14:textId="1FC9A3EB" w:rsidR="00442FE6" w:rsidRDefault="00442FE6" w:rsidP="00442FE6">
      <w:pPr>
        <w:numPr>
          <w:ilvl w:val="0"/>
          <w:numId w:val="4"/>
        </w:numPr>
        <w:ind w:hanging="290"/>
      </w:pPr>
      <w:r>
        <w:rPr>
          <w:rFonts w:ascii="Arial" w:eastAsia="Arial" w:hAnsi="Arial" w:cs="Arial"/>
          <w:b/>
          <w:bCs/>
          <w:sz w:val="20"/>
          <w:szCs w:val="20"/>
        </w:rPr>
        <w:t>Noise Level / Quiet Hours</w:t>
      </w:r>
      <w:r>
        <w:rPr>
          <w:rFonts w:ascii="Arial" w:eastAsia="Arial" w:hAnsi="Arial" w:cs="Arial"/>
          <w:sz w:val="20"/>
          <w:szCs w:val="20"/>
        </w:rPr>
        <w:t>: The Parties are expected to keep noise down to a reasonable level during the day. Between _____</w:t>
      </w:r>
      <w:r w:rsidR="001472BE">
        <w:rPr>
          <w:rFonts w:ascii="Arial" w:eastAsia="Arial" w:hAnsi="Arial" w:cs="Arial"/>
          <w:sz w:val="20"/>
          <w:szCs w:val="20"/>
        </w:rPr>
        <w:t>:</w:t>
      </w:r>
      <w:r>
        <w:rPr>
          <w:rFonts w:ascii="Arial" w:eastAsia="Arial" w:hAnsi="Arial" w:cs="Arial"/>
          <w:sz w:val="20"/>
          <w:szCs w:val="20"/>
        </w:rPr>
        <w:t>_____</w:t>
      </w:r>
      <w:r w:rsidR="001472BE">
        <w:rPr>
          <w:rFonts w:ascii="Arial" w:eastAsia="Arial" w:hAnsi="Arial" w:cs="Arial"/>
          <w:sz w:val="20"/>
          <w:szCs w:val="20"/>
        </w:rPr>
        <w:t xml:space="preserve"> AM/PM to _____:_____ AM/PM</w:t>
      </w:r>
      <w:r>
        <w:rPr>
          <w:rFonts w:ascii="Arial" w:eastAsia="Arial" w:hAnsi="Arial" w:cs="Arial"/>
          <w:sz w:val="20"/>
          <w:szCs w:val="20"/>
        </w:rPr>
        <w:t>, noise should be kept to a minimum.  </w:t>
      </w:r>
    </w:p>
    <w:p w14:paraId="22738D4C" w14:textId="77777777" w:rsidR="00442FE6" w:rsidRDefault="00442FE6" w:rsidP="00442FE6">
      <w:pPr>
        <w:numPr>
          <w:ilvl w:val="0"/>
          <w:numId w:val="4"/>
        </w:numPr>
        <w:ind w:hanging="290"/>
      </w:pPr>
      <w:r>
        <w:rPr>
          <w:rFonts w:ascii="Arial" w:eastAsia="Arial" w:hAnsi="Arial" w:cs="Arial"/>
          <w:b/>
          <w:bCs/>
          <w:sz w:val="20"/>
          <w:szCs w:val="20"/>
        </w:rPr>
        <w:t>Parties / Entertaining</w:t>
      </w:r>
      <w:r>
        <w:rPr>
          <w:rFonts w:ascii="Arial" w:eastAsia="Arial" w:hAnsi="Arial" w:cs="Arial"/>
          <w:sz w:val="20"/>
          <w:szCs w:val="20"/>
        </w:rPr>
        <w:t>: Each Party may have up to __________ friends over at a time. Any more than this amount should be discussed with all the Parties at least __________ day(s) prior. Large gatherings and parties must be agreed upon by all the Parties and planned at least __________ day(s) prior.</w:t>
      </w:r>
    </w:p>
    <w:p w14:paraId="0B812CE3" w14:textId="77777777" w:rsidR="001472BE" w:rsidRPr="001472BE" w:rsidRDefault="00442FE6" w:rsidP="001472BE">
      <w:pPr>
        <w:numPr>
          <w:ilvl w:val="0"/>
          <w:numId w:val="4"/>
        </w:numPr>
        <w:spacing w:after="240"/>
        <w:ind w:hanging="290"/>
      </w:pPr>
      <w:r>
        <w:rPr>
          <w:rFonts w:ascii="Arial" w:eastAsia="Arial" w:hAnsi="Arial" w:cs="Arial"/>
          <w:b/>
          <w:bCs/>
          <w:sz w:val="20"/>
          <w:szCs w:val="20"/>
        </w:rPr>
        <w:t>Smoking and Alcohol Use</w:t>
      </w:r>
      <w:r>
        <w:rPr>
          <w:rFonts w:ascii="Arial" w:eastAsia="Arial" w:hAnsi="Arial" w:cs="Arial"/>
          <w:sz w:val="20"/>
          <w:szCs w:val="20"/>
        </w:rPr>
        <w:t>: The Parties are</w:t>
      </w:r>
      <w:r w:rsidR="001472BE">
        <w:rPr>
          <w:rFonts w:ascii="Arial" w:eastAsia="Arial" w:hAnsi="Arial" w:cs="Arial"/>
          <w:sz w:val="20"/>
          <w:szCs w:val="20"/>
        </w:rPr>
        <w:t>: (Check one)</w:t>
      </w:r>
    </w:p>
    <w:p w14:paraId="4998028F" w14:textId="48369536" w:rsidR="001472BE" w:rsidRPr="001472BE" w:rsidRDefault="00A34D4D" w:rsidP="001472BE">
      <w:pPr>
        <w:spacing w:line="276" w:lineRule="auto"/>
        <w:ind w:left="720"/>
        <w:rPr>
          <w:rFonts w:ascii="Arial" w:eastAsia="Arial" w:hAnsi="Arial" w:cs="Arial"/>
          <w:sz w:val="20"/>
          <w:szCs w:val="20"/>
        </w:rPr>
      </w:pPr>
      <w:sdt>
        <w:sdtPr>
          <w:rPr>
            <w:rFonts w:ascii="MS Mincho" w:eastAsia="MS Mincho" w:hAnsi="MS Mincho" w:cs="MS Mincho"/>
            <w:sz w:val="20"/>
            <w:szCs w:val="20"/>
          </w:rPr>
          <w:id w:val="86742973"/>
          <w14:checkbox>
            <w14:checked w14:val="0"/>
            <w14:checkedState w14:val="2612" w14:font="MS Gothic"/>
            <w14:uncheckedState w14:val="2610" w14:font="MS Gothic"/>
          </w14:checkbox>
        </w:sdtPr>
        <w:sdtEndPr/>
        <w:sdtContent>
          <w:r w:rsidR="001472BE" w:rsidRPr="001472BE">
            <w:rPr>
              <w:rFonts w:ascii="MS Mincho" w:eastAsia="MS Mincho" w:hAnsi="MS Mincho" w:cs="MS Mincho"/>
              <w:sz w:val="20"/>
              <w:szCs w:val="20"/>
            </w:rPr>
            <w:t>☐</w:t>
          </w:r>
        </w:sdtContent>
      </w:sdt>
      <w:r w:rsidR="001472BE" w:rsidRPr="001472BE">
        <w:rPr>
          <w:rFonts w:ascii="Arial" w:eastAsia="Arial" w:hAnsi="Arial" w:cs="Arial"/>
          <w:sz w:val="20"/>
          <w:szCs w:val="20"/>
        </w:rPr>
        <w:t xml:space="preserve"> </w:t>
      </w:r>
      <w:r w:rsidR="001472BE" w:rsidRPr="001472BE">
        <w:rPr>
          <w:rFonts w:ascii="Arial" w:eastAsia="Arial" w:hAnsi="Arial" w:cs="Arial"/>
          <w:sz w:val="20"/>
          <w:szCs w:val="20"/>
          <w:u w:val="single"/>
        </w:rPr>
        <w:t>NOT</w:t>
      </w:r>
      <w:r w:rsidR="001472BE">
        <w:rPr>
          <w:rFonts w:ascii="Arial" w:eastAsia="Arial" w:hAnsi="Arial" w:cs="Arial"/>
          <w:sz w:val="20"/>
          <w:szCs w:val="20"/>
        </w:rPr>
        <w:t xml:space="preserve"> allowed to smoke on the property</w:t>
      </w:r>
    </w:p>
    <w:p w14:paraId="67A7071B" w14:textId="76247984" w:rsidR="001472BE" w:rsidRDefault="00A34D4D" w:rsidP="001472BE">
      <w:pPr>
        <w:spacing w:line="276" w:lineRule="auto"/>
        <w:ind w:left="720"/>
        <w:rPr>
          <w:rFonts w:ascii="Arial" w:eastAsia="Arial" w:hAnsi="Arial" w:cs="Arial"/>
          <w:sz w:val="20"/>
          <w:szCs w:val="20"/>
        </w:rPr>
      </w:pPr>
      <w:sdt>
        <w:sdtPr>
          <w:rPr>
            <w:rFonts w:ascii="MS Mincho" w:eastAsia="MS Mincho" w:hAnsi="MS Mincho" w:cs="MS Mincho"/>
            <w:sz w:val="20"/>
            <w:szCs w:val="20"/>
          </w:rPr>
          <w:id w:val="1622035373"/>
          <w14:checkbox>
            <w14:checked w14:val="0"/>
            <w14:checkedState w14:val="2612" w14:font="MS Gothic"/>
            <w14:uncheckedState w14:val="2610" w14:font="MS Gothic"/>
          </w14:checkbox>
        </w:sdtPr>
        <w:sdtEndPr/>
        <w:sdtContent>
          <w:r w:rsidR="001472BE" w:rsidRPr="001472BE">
            <w:rPr>
              <w:rFonts w:ascii="MS Mincho" w:eastAsia="MS Mincho" w:hAnsi="MS Mincho" w:cs="MS Mincho"/>
              <w:sz w:val="20"/>
              <w:szCs w:val="20"/>
            </w:rPr>
            <w:t>☐</w:t>
          </w:r>
        </w:sdtContent>
      </w:sdt>
      <w:r w:rsidR="001472BE" w:rsidRPr="001472BE">
        <w:rPr>
          <w:rFonts w:ascii="Arial" w:eastAsia="Arial" w:hAnsi="Arial" w:cs="Arial"/>
          <w:sz w:val="20"/>
          <w:szCs w:val="20"/>
        </w:rPr>
        <w:t xml:space="preserve"> </w:t>
      </w:r>
      <w:r w:rsidR="001472BE">
        <w:rPr>
          <w:rFonts w:ascii="Arial" w:eastAsia="Arial" w:hAnsi="Arial" w:cs="Arial"/>
          <w:sz w:val="20"/>
          <w:szCs w:val="20"/>
        </w:rPr>
        <w:t>A</w:t>
      </w:r>
      <w:r w:rsidR="001472BE" w:rsidRPr="001472BE">
        <w:rPr>
          <w:rFonts w:ascii="Arial" w:eastAsia="Arial" w:hAnsi="Arial" w:cs="Arial"/>
          <w:sz w:val="20"/>
          <w:szCs w:val="20"/>
        </w:rPr>
        <w:t>llowed to smoke in the following areas: __________</w:t>
      </w:r>
      <w:r w:rsidR="001472BE">
        <w:rPr>
          <w:rFonts w:ascii="Arial" w:eastAsia="Arial" w:hAnsi="Arial" w:cs="Arial"/>
          <w:sz w:val="20"/>
          <w:szCs w:val="20"/>
        </w:rPr>
        <w:t>________________________________</w:t>
      </w:r>
    </w:p>
    <w:p w14:paraId="0F00A5C5" w14:textId="77777777" w:rsidR="001472BE" w:rsidRDefault="001472BE" w:rsidP="0084440F">
      <w:pPr>
        <w:spacing w:line="276" w:lineRule="auto"/>
        <w:rPr>
          <w:rFonts w:ascii="Arial" w:eastAsia="Arial" w:hAnsi="Arial" w:cs="Arial"/>
          <w:sz w:val="20"/>
          <w:szCs w:val="20"/>
        </w:rPr>
      </w:pPr>
    </w:p>
    <w:p w14:paraId="2B38383C" w14:textId="70307F19" w:rsidR="00442FE6" w:rsidRDefault="001472BE" w:rsidP="0084440F">
      <w:pPr>
        <w:spacing w:after="240"/>
        <w:ind w:left="720"/>
      </w:pPr>
      <w:r w:rsidRPr="001472BE">
        <w:rPr>
          <w:rFonts w:ascii="Arial" w:eastAsia="Arial" w:hAnsi="Arial" w:cs="Arial"/>
          <w:sz w:val="20"/>
          <w:szCs w:val="20"/>
        </w:rPr>
        <w:t>The Parties are responsible for maintaining reasonable standards of behavior and level of noise.</w:t>
      </w:r>
    </w:p>
    <w:p w14:paraId="26D2145D" w14:textId="77777777" w:rsidR="00442FE6" w:rsidRDefault="00442FE6" w:rsidP="00442FE6"/>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442FE6" w14:paraId="5F3BE6F1"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646400F6" w14:textId="36CC123C" w:rsidR="00442FE6" w:rsidRDefault="00442FE6" w:rsidP="000B230F">
            <w:pPr>
              <w:jc w:val="center"/>
            </w:pPr>
            <w:r>
              <w:rPr>
                <w:rFonts w:ascii="Arial" w:eastAsia="Arial" w:hAnsi="Arial" w:cs="Arial"/>
                <w:sz w:val="20"/>
                <w:szCs w:val="20"/>
              </w:rPr>
              <w:t> </w:t>
            </w:r>
            <w:r w:rsidR="001472BE">
              <w:rPr>
                <w:rFonts w:ascii="Arial" w:eastAsia="Arial" w:hAnsi="Arial" w:cs="Arial"/>
                <w:sz w:val="20"/>
                <w:szCs w:val="20"/>
              </w:rPr>
              <w:t>________________________</w:t>
            </w:r>
            <w:r>
              <w:rPr>
                <w:rFonts w:ascii="Arial" w:eastAsia="Arial" w:hAnsi="Arial" w:cs="Arial"/>
                <w:sz w:val="20"/>
                <w:szCs w:val="20"/>
              </w:rPr>
              <w:t> </w:t>
            </w:r>
          </w:p>
        </w:tc>
        <w:tc>
          <w:tcPr>
            <w:tcW w:w="200" w:type="dxa"/>
            <w:tcMar>
              <w:top w:w="15" w:type="dxa"/>
              <w:left w:w="15" w:type="dxa"/>
              <w:bottom w:w="15" w:type="dxa"/>
              <w:right w:w="15" w:type="dxa"/>
            </w:tcMar>
            <w:vAlign w:val="bottom"/>
          </w:tcPr>
          <w:p w14:paraId="6B85BAA7" w14:textId="77777777" w:rsidR="00442FE6" w:rsidRDefault="00442FE6" w:rsidP="000B230F"/>
        </w:tc>
        <w:tc>
          <w:tcPr>
            <w:tcW w:w="2865" w:type="dxa"/>
            <w:tcBorders>
              <w:bottom w:val="single" w:sz="6" w:space="0" w:color="000000"/>
            </w:tcBorders>
            <w:tcMar>
              <w:top w:w="15" w:type="dxa"/>
              <w:left w:w="15" w:type="dxa"/>
              <w:bottom w:w="15" w:type="dxa"/>
              <w:right w:w="15" w:type="dxa"/>
            </w:tcMar>
            <w:vAlign w:val="bottom"/>
          </w:tcPr>
          <w:p w14:paraId="045677FB" w14:textId="77777777" w:rsidR="00442FE6" w:rsidRDefault="00442FE6" w:rsidP="000B230F">
            <w:pPr>
              <w:jc w:val="center"/>
              <w:rPr>
                <w:sz w:val="23"/>
                <w:szCs w:val="23"/>
              </w:rPr>
            </w:pPr>
          </w:p>
        </w:tc>
        <w:tc>
          <w:tcPr>
            <w:tcW w:w="200" w:type="dxa"/>
            <w:tcMar>
              <w:top w:w="15" w:type="dxa"/>
              <w:left w:w="15" w:type="dxa"/>
              <w:bottom w:w="15" w:type="dxa"/>
              <w:right w:w="15" w:type="dxa"/>
            </w:tcMar>
            <w:vAlign w:val="bottom"/>
          </w:tcPr>
          <w:p w14:paraId="04458D76" w14:textId="77777777" w:rsidR="00442FE6" w:rsidRDefault="00442FE6" w:rsidP="000B230F"/>
        </w:tc>
        <w:tc>
          <w:tcPr>
            <w:tcW w:w="2865" w:type="dxa"/>
            <w:tcBorders>
              <w:bottom w:val="single" w:sz="6" w:space="0" w:color="000000"/>
            </w:tcBorders>
            <w:tcMar>
              <w:top w:w="15" w:type="dxa"/>
              <w:left w:w="15" w:type="dxa"/>
              <w:bottom w:w="15" w:type="dxa"/>
              <w:right w:w="15" w:type="dxa"/>
            </w:tcMar>
            <w:vAlign w:val="bottom"/>
          </w:tcPr>
          <w:p w14:paraId="7B50A0F6" w14:textId="77777777" w:rsidR="00442FE6" w:rsidRDefault="00442FE6" w:rsidP="000B230F"/>
        </w:tc>
      </w:tr>
      <w:tr w:rsidR="00442FE6" w14:paraId="6180BF81" w14:textId="77777777" w:rsidTr="000B230F">
        <w:trPr>
          <w:tblCellSpacing w:w="15" w:type="dxa"/>
          <w:jc w:val="center"/>
        </w:trPr>
        <w:tc>
          <w:tcPr>
            <w:tcW w:w="2865" w:type="dxa"/>
            <w:tcMar>
              <w:top w:w="15" w:type="dxa"/>
              <w:left w:w="15" w:type="dxa"/>
              <w:bottom w:w="15" w:type="dxa"/>
              <w:right w:w="15" w:type="dxa"/>
            </w:tcMar>
          </w:tcPr>
          <w:p w14:paraId="181782D8" w14:textId="77777777" w:rsidR="00442FE6" w:rsidRDefault="00442FE6" w:rsidP="000B230F">
            <w:pPr>
              <w:jc w:val="center"/>
              <w:rPr>
                <w:sz w:val="23"/>
                <w:szCs w:val="23"/>
              </w:rPr>
            </w:pPr>
            <w:r>
              <w:rPr>
                <w:rFonts w:ascii="Arial" w:eastAsia="Arial" w:hAnsi="Arial" w:cs="Arial"/>
                <w:b/>
                <w:bCs/>
                <w:sz w:val="18"/>
                <w:szCs w:val="18"/>
              </w:rPr>
              <w:t>Principal Tenant </w:t>
            </w:r>
            <w:r>
              <w:rPr>
                <w:rFonts w:ascii="Arial" w:eastAsia="Arial" w:hAnsi="Arial" w:cs="Arial"/>
                <w:sz w:val="18"/>
                <w:szCs w:val="18"/>
              </w:rPr>
              <w:t>Full Name</w:t>
            </w:r>
          </w:p>
        </w:tc>
        <w:tc>
          <w:tcPr>
            <w:tcW w:w="200" w:type="dxa"/>
            <w:tcMar>
              <w:top w:w="15" w:type="dxa"/>
              <w:left w:w="15" w:type="dxa"/>
              <w:bottom w:w="15" w:type="dxa"/>
              <w:right w:w="15" w:type="dxa"/>
            </w:tcMar>
          </w:tcPr>
          <w:p w14:paraId="59036365" w14:textId="77777777" w:rsidR="00442FE6" w:rsidRDefault="00442FE6" w:rsidP="000B230F"/>
        </w:tc>
        <w:tc>
          <w:tcPr>
            <w:tcW w:w="2865" w:type="dxa"/>
            <w:tcMar>
              <w:top w:w="15" w:type="dxa"/>
              <w:left w:w="15" w:type="dxa"/>
              <w:bottom w:w="15" w:type="dxa"/>
              <w:right w:w="15" w:type="dxa"/>
            </w:tcMar>
          </w:tcPr>
          <w:p w14:paraId="72090C1B" w14:textId="77777777" w:rsidR="00442FE6" w:rsidRDefault="00442FE6" w:rsidP="000B230F">
            <w:pPr>
              <w:jc w:val="center"/>
              <w:rPr>
                <w:sz w:val="23"/>
                <w:szCs w:val="23"/>
              </w:rPr>
            </w:pPr>
            <w:r>
              <w:rPr>
                <w:rFonts w:ascii="Arial" w:eastAsia="Arial" w:hAnsi="Arial" w:cs="Arial"/>
                <w:b/>
                <w:bCs/>
                <w:sz w:val="18"/>
                <w:szCs w:val="18"/>
              </w:rPr>
              <w:t>Principal 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60224FA8" w14:textId="77777777" w:rsidR="00442FE6" w:rsidRDefault="00442FE6" w:rsidP="000B230F"/>
        </w:tc>
        <w:tc>
          <w:tcPr>
            <w:tcW w:w="2865" w:type="dxa"/>
            <w:tcMar>
              <w:top w:w="15" w:type="dxa"/>
              <w:left w:w="15" w:type="dxa"/>
              <w:bottom w:w="15" w:type="dxa"/>
              <w:right w:w="15" w:type="dxa"/>
            </w:tcMar>
          </w:tcPr>
          <w:p w14:paraId="1F56D6F2" w14:textId="77777777" w:rsidR="00442FE6" w:rsidRDefault="00442FE6" w:rsidP="000B230F">
            <w:pPr>
              <w:jc w:val="center"/>
              <w:rPr>
                <w:sz w:val="23"/>
                <w:szCs w:val="23"/>
              </w:rPr>
            </w:pPr>
            <w:r>
              <w:rPr>
                <w:rFonts w:ascii="Arial" w:eastAsia="Arial" w:hAnsi="Arial" w:cs="Arial"/>
                <w:sz w:val="20"/>
                <w:szCs w:val="20"/>
              </w:rPr>
              <w:t>Date</w:t>
            </w:r>
          </w:p>
        </w:tc>
      </w:tr>
    </w:tbl>
    <w:p w14:paraId="233F9D8B" w14:textId="77777777" w:rsidR="005F4D2E" w:rsidRDefault="00A34D4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1472BE" w14:paraId="7D257110"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359A72AB" w14:textId="4C6BA86E" w:rsidR="001472BE" w:rsidRDefault="001472BE" w:rsidP="000B230F">
            <w:pPr>
              <w:jc w:val="center"/>
            </w:pPr>
            <w:r>
              <w:rPr>
                <w:rFonts w:ascii="Arial" w:eastAsia="Arial" w:hAnsi="Arial" w:cs="Arial"/>
                <w:sz w:val="20"/>
                <w:szCs w:val="20"/>
              </w:rPr>
              <w:t>________________________</w:t>
            </w:r>
          </w:p>
        </w:tc>
        <w:tc>
          <w:tcPr>
            <w:tcW w:w="200" w:type="dxa"/>
            <w:tcMar>
              <w:top w:w="15" w:type="dxa"/>
              <w:left w:w="15" w:type="dxa"/>
              <w:bottom w:w="15" w:type="dxa"/>
              <w:right w:w="15" w:type="dxa"/>
            </w:tcMar>
            <w:vAlign w:val="bottom"/>
          </w:tcPr>
          <w:p w14:paraId="012DD6A1"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568F7D0F" w14:textId="77777777" w:rsidR="001472BE" w:rsidRDefault="001472BE" w:rsidP="000B230F">
            <w:pPr>
              <w:jc w:val="center"/>
              <w:rPr>
                <w:sz w:val="23"/>
                <w:szCs w:val="23"/>
              </w:rPr>
            </w:pPr>
          </w:p>
        </w:tc>
        <w:tc>
          <w:tcPr>
            <w:tcW w:w="200" w:type="dxa"/>
            <w:tcMar>
              <w:top w:w="15" w:type="dxa"/>
              <w:left w:w="15" w:type="dxa"/>
              <w:bottom w:w="15" w:type="dxa"/>
              <w:right w:w="15" w:type="dxa"/>
            </w:tcMar>
            <w:vAlign w:val="bottom"/>
          </w:tcPr>
          <w:p w14:paraId="59BD867C"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56DD26C6" w14:textId="77777777" w:rsidR="001472BE" w:rsidRDefault="001472BE" w:rsidP="000B230F"/>
        </w:tc>
      </w:tr>
      <w:tr w:rsidR="001472BE" w14:paraId="3D339A3F" w14:textId="77777777" w:rsidTr="000B230F">
        <w:trPr>
          <w:tblCellSpacing w:w="15" w:type="dxa"/>
          <w:jc w:val="center"/>
        </w:trPr>
        <w:tc>
          <w:tcPr>
            <w:tcW w:w="2865" w:type="dxa"/>
            <w:tcMar>
              <w:top w:w="15" w:type="dxa"/>
              <w:left w:w="15" w:type="dxa"/>
              <w:bottom w:w="15" w:type="dxa"/>
              <w:right w:w="15" w:type="dxa"/>
            </w:tcMar>
          </w:tcPr>
          <w:p w14:paraId="206F6BAD" w14:textId="70981C32" w:rsidR="001472BE" w:rsidRDefault="001472BE" w:rsidP="000B230F">
            <w:pPr>
              <w:jc w:val="center"/>
              <w:rPr>
                <w:sz w:val="23"/>
                <w:szCs w:val="23"/>
              </w:rPr>
            </w:pPr>
            <w:r>
              <w:rPr>
                <w:rFonts w:ascii="Arial" w:eastAsia="Arial" w:hAnsi="Arial" w:cs="Arial"/>
                <w:b/>
                <w:bCs/>
                <w:sz w:val="18"/>
                <w:szCs w:val="18"/>
              </w:rPr>
              <w:t>Tenant </w:t>
            </w:r>
            <w:r>
              <w:rPr>
                <w:rFonts w:ascii="Arial" w:eastAsia="Arial" w:hAnsi="Arial" w:cs="Arial"/>
                <w:sz w:val="18"/>
                <w:szCs w:val="18"/>
              </w:rPr>
              <w:t>Full Name</w:t>
            </w:r>
          </w:p>
        </w:tc>
        <w:tc>
          <w:tcPr>
            <w:tcW w:w="200" w:type="dxa"/>
            <w:tcMar>
              <w:top w:w="15" w:type="dxa"/>
              <w:left w:w="15" w:type="dxa"/>
              <w:bottom w:w="15" w:type="dxa"/>
              <w:right w:w="15" w:type="dxa"/>
            </w:tcMar>
          </w:tcPr>
          <w:p w14:paraId="6D827EDF" w14:textId="77777777" w:rsidR="001472BE" w:rsidRDefault="001472BE" w:rsidP="000B230F"/>
        </w:tc>
        <w:tc>
          <w:tcPr>
            <w:tcW w:w="2865" w:type="dxa"/>
            <w:tcMar>
              <w:top w:w="15" w:type="dxa"/>
              <w:left w:w="15" w:type="dxa"/>
              <w:bottom w:w="15" w:type="dxa"/>
              <w:right w:w="15" w:type="dxa"/>
            </w:tcMar>
          </w:tcPr>
          <w:p w14:paraId="424A259A" w14:textId="167EA413" w:rsidR="001472BE" w:rsidRDefault="001472BE" w:rsidP="000B230F">
            <w:pPr>
              <w:jc w:val="center"/>
              <w:rPr>
                <w:sz w:val="23"/>
                <w:szCs w:val="23"/>
              </w:rPr>
            </w:pPr>
            <w:r>
              <w:rPr>
                <w:rFonts w:ascii="Arial" w:eastAsia="Arial" w:hAnsi="Arial" w:cs="Arial"/>
                <w:b/>
                <w:bCs/>
                <w:sz w:val="18"/>
                <w:szCs w:val="18"/>
              </w:rPr>
              <w:t>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319150B3" w14:textId="77777777" w:rsidR="001472BE" w:rsidRDefault="001472BE" w:rsidP="000B230F"/>
        </w:tc>
        <w:tc>
          <w:tcPr>
            <w:tcW w:w="2865" w:type="dxa"/>
            <w:tcMar>
              <w:top w:w="15" w:type="dxa"/>
              <w:left w:w="15" w:type="dxa"/>
              <w:bottom w:w="15" w:type="dxa"/>
              <w:right w:w="15" w:type="dxa"/>
            </w:tcMar>
          </w:tcPr>
          <w:p w14:paraId="2ED1AF02" w14:textId="77777777" w:rsidR="001472BE" w:rsidRDefault="001472BE" w:rsidP="000B230F">
            <w:pPr>
              <w:jc w:val="center"/>
              <w:rPr>
                <w:sz w:val="23"/>
                <w:szCs w:val="23"/>
              </w:rPr>
            </w:pPr>
            <w:r>
              <w:rPr>
                <w:rFonts w:ascii="Arial" w:eastAsia="Arial" w:hAnsi="Arial" w:cs="Arial"/>
                <w:sz w:val="20"/>
                <w:szCs w:val="20"/>
              </w:rPr>
              <w:t>Date</w:t>
            </w:r>
          </w:p>
        </w:tc>
      </w:tr>
    </w:tbl>
    <w:p w14:paraId="3A78567B" w14:textId="77777777" w:rsidR="001472BE" w:rsidRDefault="001472BE"/>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1472BE" w14:paraId="1DFD3AC3"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408E7470" w14:textId="77777777" w:rsidR="001472BE" w:rsidRDefault="001472BE" w:rsidP="000B230F">
            <w:pPr>
              <w:jc w:val="center"/>
            </w:pPr>
            <w:r>
              <w:rPr>
                <w:rFonts w:ascii="Arial" w:eastAsia="Arial" w:hAnsi="Arial" w:cs="Arial"/>
                <w:sz w:val="20"/>
                <w:szCs w:val="20"/>
              </w:rPr>
              <w:t>________________________</w:t>
            </w:r>
          </w:p>
        </w:tc>
        <w:tc>
          <w:tcPr>
            <w:tcW w:w="200" w:type="dxa"/>
            <w:tcMar>
              <w:top w:w="15" w:type="dxa"/>
              <w:left w:w="15" w:type="dxa"/>
              <w:bottom w:w="15" w:type="dxa"/>
              <w:right w:w="15" w:type="dxa"/>
            </w:tcMar>
            <w:vAlign w:val="bottom"/>
          </w:tcPr>
          <w:p w14:paraId="3415D4EA"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4495E1E2" w14:textId="77777777" w:rsidR="001472BE" w:rsidRDefault="001472BE" w:rsidP="000B230F">
            <w:pPr>
              <w:jc w:val="center"/>
              <w:rPr>
                <w:sz w:val="23"/>
                <w:szCs w:val="23"/>
              </w:rPr>
            </w:pPr>
          </w:p>
        </w:tc>
        <w:tc>
          <w:tcPr>
            <w:tcW w:w="200" w:type="dxa"/>
            <w:tcMar>
              <w:top w:w="15" w:type="dxa"/>
              <w:left w:w="15" w:type="dxa"/>
              <w:bottom w:w="15" w:type="dxa"/>
              <w:right w:w="15" w:type="dxa"/>
            </w:tcMar>
            <w:vAlign w:val="bottom"/>
          </w:tcPr>
          <w:p w14:paraId="450782E1"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4C34BB2B" w14:textId="77777777" w:rsidR="001472BE" w:rsidRDefault="001472BE" w:rsidP="000B230F"/>
        </w:tc>
      </w:tr>
      <w:tr w:rsidR="001472BE" w14:paraId="2CAE9E63" w14:textId="77777777" w:rsidTr="000B230F">
        <w:trPr>
          <w:tblCellSpacing w:w="15" w:type="dxa"/>
          <w:jc w:val="center"/>
        </w:trPr>
        <w:tc>
          <w:tcPr>
            <w:tcW w:w="2865" w:type="dxa"/>
            <w:tcMar>
              <w:top w:w="15" w:type="dxa"/>
              <w:left w:w="15" w:type="dxa"/>
              <w:bottom w:w="15" w:type="dxa"/>
              <w:right w:w="15" w:type="dxa"/>
            </w:tcMar>
          </w:tcPr>
          <w:p w14:paraId="16C41206" w14:textId="77777777" w:rsidR="001472BE" w:rsidRDefault="001472BE" w:rsidP="000B230F">
            <w:pPr>
              <w:jc w:val="center"/>
              <w:rPr>
                <w:sz w:val="23"/>
                <w:szCs w:val="23"/>
              </w:rPr>
            </w:pPr>
            <w:r>
              <w:rPr>
                <w:rFonts w:ascii="Arial" w:eastAsia="Arial" w:hAnsi="Arial" w:cs="Arial"/>
                <w:b/>
                <w:bCs/>
                <w:sz w:val="18"/>
                <w:szCs w:val="18"/>
              </w:rPr>
              <w:t>Tenant </w:t>
            </w:r>
            <w:r>
              <w:rPr>
                <w:rFonts w:ascii="Arial" w:eastAsia="Arial" w:hAnsi="Arial" w:cs="Arial"/>
                <w:sz w:val="18"/>
                <w:szCs w:val="18"/>
              </w:rPr>
              <w:t>Full Name</w:t>
            </w:r>
          </w:p>
        </w:tc>
        <w:tc>
          <w:tcPr>
            <w:tcW w:w="200" w:type="dxa"/>
            <w:tcMar>
              <w:top w:w="15" w:type="dxa"/>
              <w:left w:w="15" w:type="dxa"/>
              <w:bottom w:w="15" w:type="dxa"/>
              <w:right w:w="15" w:type="dxa"/>
            </w:tcMar>
          </w:tcPr>
          <w:p w14:paraId="7AF43915" w14:textId="77777777" w:rsidR="001472BE" w:rsidRDefault="001472BE" w:rsidP="000B230F"/>
        </w:tc>
        <w:tc>
          <w:tcPr>
            <w:tcW w:w="2865" w:type="dxa"/>
            <w:tcMar>
              <w:top w:w="15" w:type="dxa"/>
              <w:left w:w="15" w:type="dxa"/>
              <w:bottom w:w="15" w:type="dxa"/>
              <w:right w:w="15" w:type="dxa"/>
            </w:tcMar>
          </w:tcPr>
          <w:p w14:paraId="063ED0B8" w14:textId="77777777" w:rsidR="001472BE" w:rsidRDefault="001472BE" w:rsidP="000B230F">
            <w:pPr>
              <w:jc w:val="center"/>
              <w:rPr>
                <w:sz w:val="23"/>
                <w:szCs w:val="23"/>
              </w:rPr>
            </w:pPr>
            <w:r>
              <w:rPr>
                <w:rFonts w:ascii="Arial" w:eastAsia="Arial" w:hAnsi="Arial" w:cs="Arial"/>
                <w:b/>
                <w:bCs/>
                <w:sz w:val="18"/>
                <w:szCs w:val="18"/>
              </w:rPr>
              <w:t>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32D9E083" w14:textId="77777777" w:rsidR="001472BE" w:rsidRDefault="001472BE" w:rsidP="000B230F"/>
        </w:tc>
        <w:tc>
          <w:tcPr>
            <w:tcW w:w="2865" w:type="dxa"/>
            <w:tcMar>
              <w:top w:w="15" w:type="dxa"/>
              <w:left w:w="15" w:type="dxa"/>
              <w:bottom w:w="15" w:type="dxa"/>
              <w:right w:w="15" w:type="dxa"/>
            </w:tcMar>
          </w:tcPr>
          <w:p w14:paraId="6B86C7DF" w14:textId="77777777" w:rsidR="001472BE" w:rsidRDefault="001472BE" w:rsidP="000B230F">
            <w:pPr>
              <w:jc w:val="center"/>
              <w:rPr>
                <w:sz w:val="23"/>
                <w:szCs w:val="23"/>
              </w:rPr>
            </w:pPr>
            <w:r>
              <w:rPr>
                <w:rFonts w:ascii="Arial" w:eastAsia="Arial" w:hAnsi="Arial" w:cs="Arial"/>
                <w:sz w:val="20"/>
                <w:szCs w:val="20"/>
              </w:rPr>
              <w:t>Date</w:t>
            </w:r>
          </w:p>
        </w:tc>
      </w:tr>
    </w:tbl>
    <w:p w14:paraId="7FB13767" w14:textId="77777777" w:rsidR="001472BE" w:rsidRDefault="001472BE"/>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1472BE" w14:paraId="38679747"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5F4B4AB1" w14:textId="77777777" w:rsidR="001472BE" w:rsidRDefault="001472BE" w:rsidP="000B230F">
            <w:pPr>
              <w:jc w:val="center"/>
            </w:pPr>
            <w:r>
              <w:rPr>
                <w:rFonts w:ascii="Arial" w:eastAsia="Arial" w:hAnsi="Arial" w:cs="Arial"/>
                <w:sz w:val="20"/>
                <w:szCs w:val="20"/>
              </w:rPr>
              <w:t>________________________</w:t>
            </w:r>
          </w:p>
        </w:tc>
        <w:tc>
          <w:tcPr>
            <w:tcW w:w="200" w:type="dxa"/>
            <w:tcMar>
              <w:top w:w="15" w:type="dxa"/>
              <w:left w:w="15" w:type="dxa"/>
              <w:bottom w:w="15" w:type="dxa"/>
              <w:right w:w="15" w:type="dxa"/>
            </w:tcMar>
            <w:vAlign w:val="bottom"/>
          </w:tcPr>
          <w:p w14:paraId="667D5A31"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71F9E73C" w14:textId="77777777" w:rsidR="001472BE" w:rsidRDefault="001472BE" w:rsidP="000B230F">
            <w:pPr>
              <w:jc w:val="center"/>
              <w:rPr>
                <w:sz w:val="23"/>
                <w:szCs w:val="23"/>
              </w:rPr>
            </w:pPr>
          </w:p>
        </w:tc>
        <w:tc>
          <w:tcPr>
            <w:tcW w:w="200" w:type="dxa"/>
            <w:tcMar>
              <w:top w:w="15" w:type="dxa"/>
              <w:left w:w="15" w:type="dxa"/>
              <w:bottom w:w="15" w:type="dxa"/>
              <w:right w:w="15" w:type="dxa"/>
            </w:tcMar>
            <w:vAlign w:val="bottom"/>
          </w:tcPr>
          <w:p w14:paraId="1B28D60B"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08A8378B" w14:textId="77777777" w:rsidR="001472BE" w:rsidRDefault="001472BE" w:rsidP="000B230F"/>
        </w:tc>
      </w:tr>
      <w:tr w:rsidR="001472BE" w14:paraId="0AB34C2A" w14:textId="77777777" w:rsidTr="000B230F">
        <w:trPr>
          <w:tblCellSpacing w:w="15" w:type="dxa"/>
          <w:jc w:val="center"/>
        </w:trPr>
        <w:tc>
          <w:tcPr>
            <w:tcW w:w="2865" w:type="dxa"/>
            <w:tcMar>
              <w:top w:w="15" w:type="dxa"/>
              <w:left w:w="15" w:type="dxa"/>
              <w:bottom w:w="15" w:type="dxa"/>
              <w:right w:w="15" w:type="dxa"/>
            </w:tcMar>
          </w:tcPr>
          <w:p w14:paraId="79235914" w14:textId="77777777" w:rsidR="001472BE" w:rsidRDefault="001472BE" w:rsidP="000B230F">
            <w:pPr>
              <w:jc w:val="center"/>
              <w:rPr>
                <w:sz w:val="23"/>
                <w:szCs w:val="23"/>
              </w:rPr>
            </w:pPr>
            <w:r>
              <w:rPr>
                <w:rFonts w:ascii="Arial" w:eastAsia="Arial" w:hAnsi="Arial" w:cs="Arial"/>
                <w:b/>
                <w:bCs/>
                <w:sz w:val="18"/>
                <w:szCs w:val="18"/>
              </w:rPr>
              <w:t>Tenant </w:t>
            </w:r>
            <w:r>
              <w:rPr>
                <w:rFonts w:ascii="Arial" w:eastAsia="Arial" w:hAnsi="Arial" w:cs="Arial"/>
                <w:sz w:val="18"/>
                <w:szCs w:val="18"/>
              </w:rPr>
              <w:t>Full Name</w:t>
            </w:r>
          </w:p>
        </w:tc>
        <w:tc>
          <w:tcPr>
            <w:tcW w:w="200" w:type="dxa"/>
            <w:tcMar>
              <w:top w:w="15" w:type="dxa"/>
              <w:left w:w="15" w:type="dxa"/>
              <w:bottom w:w="15" w:type="dxa"/>
              <w:right w:w="15" w:type="dxa"/>
            </w:tcMar>
          </w:tcPr>
          <w:p w14:paraId="5C1D4FBF" w14:textId="77777777" w:rsidR="001472BE" w:rsidRDefault="001472BE" w:rsidP="000B230F"/>
        </w:tc>
        <w:tc>
          <w:tcPr>
            <w:tcW w:w="2865" w:type="dxa"/>
            <w:tcMar>
              <w:top w:w="15" w:type="dxa"/>
              <w:left w:w="15" w:type="dxa"/>
              <w:bottom w:w="15" w:type="dxa"/>
              <w:right w:w="15" w:type="dxa"/>
            </w:tcMar>
          </w:tcPr>
          <w:p w14:paraId="6B893969" w14:textId="77777777" w:rsidR="001472BE" w:rsidRDefault="001472BE" w:rsidP="000B230F">
            <w:pPr>
              <w:jc w:val="center"/>
              <w:rPr>
                <w:sz w:val="23"/>
                <w:szCs w:val="23"/>
              </w:rPr>
            </w:pPr>
            <w:r>
              <w:rPr>
                <w:rFonts w:ascii="Arial" w:eastAsia="Arial" w:hAnsi="Arial" w:cs="Arial"/>
                <w:b/>
                <w:bCs/>
                <w:sz w:val="18"/>
                <w:szCs w:val="18"/>
              </w:rPr>
              <w:t>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0A6C67FC" w14:textId="77777777" w:rsidR="001472BE" w:rsidRDefault="001472BE" w:rsidP="000B230F"/>
        </w:tc>
        <w:tc>
          <w:tcPr>
            <w:tcW w:w="2865" w:type="dxa"/>
            <w:tcMar>
              <w:top w:w="15" w:type="dxa"/>
              <w:left w:w="15" w:type="dxa"/>
              <w:bottom w:w="15" w:type="dxa"/>
              <w:right w:w="15" w:type="dxa"/>
            </w:tcMar>
          </w:tcPr>
          <w:p w14:paraId="7BDDE551" w14:textId="77777777" w:rsidR="001472BE" w:rsidRDefault="001472BE" w:rsidP="000B230F">
            <w:pPr>
              <w:jc w:val="center"/>
              <w:rPr>
                <w:sz w:val="23"/>
                <w:szCs w:val="23"/>
              </w:rPr>
            </w:pPr>
            <w:r>
              <w:rPr>
                <w:rFonts w:ascii="Arial" w:eastAsia="Arial" w:hAnsi="Arial" w:cs="Arial"/>
                <w:sz w:val="20"/>
                <w:szCs w:val="20"/>
              </w:rPr>
              <w:t>Date</w:t>
            </w:r>
          </w:p>
        </w:tc>
      </w:tr>
    </w:tbl>
    <w:p w14:paraId="253AE40B" w14:textId="77777777" w:rsidR="001472BE" w:rsidRDefault="001472BE"/>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1472BE" w14:paraId="7F81F9C2"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3E2CDE61" w14:textId="77777777" w:rsidR="001472BE" w:rsidRDefault="001472BE" w:rsidP="000B230F">
            <w:pPr>
              <w:jc w:val="center"/>
            </w:pPr>
            <w:r>
              <w:rPr>
                <w:rFonts w:ascii="Arial" w:eastAsia="Arial" w:hAnsi="Arial" w:cs="Arial"/>
                <w:sz w:val="20"/>
                <w:szCs w:val="20"/>
              </w:rPr>
              <w:t>________________________</w:t>
            </w:r>
          </w:p>
        </w:tc>
        <w:tc>
          <w:tcPr>
            <w:tcW w:w="200" w:type="dxa"/>
            <w:tcMar>
              <w:top w:w="15" w:type="dxa"/>
              <w:left w:w="15" w:type="dxa"/>
              <w:bottom w:w="15" w:type="dxa"/>
              <w:right w:w="15" w:type="dxa"/>
            </w:tcMar>
            <w:vAlign w:val="bottom"/>
          </w:tcPr>
          <w:p w14:paraId="5A5C179D"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1A02BCDA" w14:textId="77777777" w:rsidR="001472BE" w:rsidRDefault="001472BE" w:rsidP="000B230F">
            <w:pPr>
              <w:jc w:val="center"/>
              <w:rPr>
                <w:sz w:val="23"/>
                <w:szCs w:val="23"/>
              </w:rPr>
            </w:pPr>
          </w:p>
        </w:tc>
        <w:tc>
          <w:tcPr>
            <w:tcW w:w="200" w:type="dxa"/>
            <w:tcMar>
              <w:top w:w="15" w:type="dxa"/>
              <w:left w:w="15" w:type="dxa"/>
              <w:bottom w:w="15" w:type="dxa"/>
              <w:right w:w="15" w:type="dxa"/>
            </w:tcMar>
            <w:vAlign w:val="bottom"/>
          </w:tcPr>
          <w:p w14:paraId="7613B05D"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6C61D053" w14:textId="77777777" w:rsidR="001472BE" w:rsidRDefault="001472BE" w:rsidP="000B230F"/>
        </w:tc>
      </w:tr>
      <w:tr w:rsidR="001472BE" w14:paraId="72FB0DD0" w14:textId="77777777" w:rsidTr="000B230F">
        <w:trPr>
          <w:tblCellSpacing w:w="15" w:type="dxa"/>
          <w:jc w:val="center"/>
        </w:trPr>
        <w:tc>
          <w:tcPr>
            <w:tcW w:w="2865" w:type="dxa"/>
            <w:tcMar>
              <w:top w:w="15" w:type="dxa"/>
              <w:left w:w="15" w:type="dxa"/>
              <w:bottom w:w="15" w:type="dxa"/>
              <w:right w:w="15" w:type="dxa"/>
            </w:tcMar>
          </w:tcPr>
          <w:p w14:paraId="38578030" w14:textId="77777777" w:rsidR="001472BE" w:rsidRDefault="001472BE" w:rsidP="000B230F">
            <w:pPr>
              <w:jc w:val="center"/>
              <w:rPr>
                <w:sz w:val="23"/>
                <w:szCs w:val="23"/>
              </w:rPr>
            </w:pPr>
            <w:r>
              <w:rPr>
                <w:rFonts w:ascii="Arial" w:eastAsia="Arial" w:hAnsi="Arial" w:cs="Arial"/>
                <w:b/>
                <w:bCs/>
                <w:sz w:val="18"/>
                <w:szCs w:val="18"/>
              </w:rPr>
              <w:t>Tenant </w:t>
            </w:r>
            <w:r>
              <w:rPr>
                <w:rFonts w:ascii="Arial" w:eastAsia="Arial" w:hAnsi="Arial" w:cs="Arial"/>
                <w:sz w:val="18"/>
                <w:szCs w:val="18"/>
              </w:rPr>
              <w:t>Full Name</w:t>
            </w:r>
          </w:p>
        </w:tc>
        <w:tc>
          <w:tcPr>
            <w:tcW w:w="200" w:type="dxa"/>
            <w:tcMar>
              <w:top w:w="15" w:type="dxa"/>
              <w:left w:w="15" w:type="dxa"/>
              <w:bottom w:w="15" w:type="dxa"/>
              <w:right w:w="15" w:type="dxa"/>
            </w:tcMar>
          </w:tcPr>
          <w:p w14:paraId="0FDD7CE5" w14:textId="77777777" w:rsidR="001472BE" w:rsidRDefault="001472BE" w:rsidP="000B230F"/>
        </w:tc>
        <w:tc>
          <w:tcPr>
            <w:tcW w:w="2865" w:type="dxa"/>
            <w:tcMar>
              <w:top w:w="15" w:type="dxa"/>
              <w:left w:w="15" w:type="dxa"/>
              <w:bottom w:w="15" w:type="dxa"/>
              <w:right w:w="15" w:type="dxa"/>
            </w:tcMar>
          </w:tcPr>
          <w:p w14:paraId="3F0D0D4C" w14:textId="77777777" w:rsidR="001472BE" w:rsidRDefault="001472BE" w:rsidP="000B230F">
            <w:pPr>
              <w:jc w:val="center"/>
              <w:rPr>
                <w:sz w:val="23"/>
                <w:szCs w:val="23"/>
              </w:rPr>
            </w:pPr>
            <w:r>
              <w:rPr>
                <w:rFonts w:ascii="Arial" w:eastAsia="Arial" w:hAnsi="Arial" w:cs="Arial"/>
                <w:b/>
                <w:bCs/>
                <w:sz w:val="18"/>
                <w:szCs w:val="18"/>
              </w:rPr>
              <w:t>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72C3E79C" w14:textId="77777777" w:rsidR="001472BE" w:rsidRDefault="001472BE" w:rsidP="000B230F"/>
        </w:tc>
        <w:tc>
          <w:tcPr>
            <w:tcW w:w="2865" w:type="dxa"/>
            <w:tcMar>
              <w:top w:w="15" w:type="dxa"/>
              <w:left w:w="15" w:type="dxa"/>
              <w:bottom w:w="15" w:type="dxa"/>
              <w:right w:w="15" w:type="dxa"/>
            </w:tcMar>
          </w:tcPr>
          <w:p w14:paraId="6099450E" w14:textId="77777777" w:rsidR="001472BE" w:rsidRDefault="001472BE" w:rsidP="000B230F">
            <w:pPr>
              <w:jc w:val="center"/>
              <w:rPr>
                <w:sz w:val="23"/>
                <w:szCs w:val="23"/>
              </w:rPr>
            </w:pPr>
            <w:r>
              <w:rPr>
                <w:rFonts w:ascii="Arial" w:eastAsia="Arial" w:hAnsi="Arial" w:cs="Arial"/>
                <w:sz w:val="20"/>
                <w:szCs w:val="20"/>
              </w:rPr>
              <w:t>Date</w:t>
            </w:r>
          </w:p>
        </w:tc>
      </w:tr>
    </w:tbl>
    <w:p w14:paraId="1B7DA4ED" w14:textId="77777777" w:rsidR="001472BE" w:rsidRDefault="001472BE"/>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969"/>
        <w:gridCol w:w="234"/>
        <w:gridCol w:w="2954"/>
        <w:gridCol w:w="234"/>
        <w:gridCol w:w="2969"/>
      </w:tblGrid>
      <w:tr w:rsidR="001472BE" w14:paraId="6F1F5282" w14:textId="77777777" w:rsidTr="000B230F">
        <w:trPr>
          <w:tblCellSpacing w:w="15" w:type="dxa"/>
          <w:jc w:val="center"/>
        </w:trPr>
        <w:tc>
          <w:tcPr>
            <w:tcW w:w="2865" w:type="dxa"/>
            <w:tcBorders>
              <w:bottom w:val="single" w:sz="6" w:space="0" w:color="000000"/>
            </w:tcBorders>
            <w:tcMar>
              <w:top w:w="15" w:type="dxa"/>
              <w:left w:w="15" w:type="dxa"/>
              <w:bottom w:w="15" w:type="dxa"/>
              <w:right w:w="15" w:type="dxa"/>
            </w:tcMar>
            <w:vAlign w:val="bottom"/>
          </w:tcPr>
          <w:p w14:paraId="59F234AC" w14:textId="77777777" w:rsidR="001472BE" w:rsidRDefault="001472BE" w:rsidP="000B230F">
            <w:pPr>
              <w:jc w:val="center"/>
            </w:pPr>
            <w:r>
              <w:rPr>
                <w:rFonts w:ascii="Arial" w:eastAsia="Arial" w:hAnsi="Arial" w:cs="Arial"/>
                <w:sz w:val="20"/>
                <w:szCs w:val="20"/>
              </w:rPr>
              <w:t>________________________</w:t>
            </w:r>
          </w:p>
        </w:tc>
        <w:tc>
          <w:tcPr>
            <w:tcW w:w="200" w:type="dxa"/>
            <w:tcMar>
              <w:top w:w="15" w:type="dxa"/>
              <w:left w:w="15" w:type="dxa"/>
              <w:bottom w:w="15" w:type="dxa"/>
              <w:right w:w="15" w:type="dxa"/>
            </w:tcMar>
            <w:vAlign w:val="bottom"/>
          </w:tcPr>
          <w:p w14:paraId="3BDB91BC"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7172BEAC" w14:textId="77777777" w:rsidR="001472BE" w:rsidRDefault="001472BE" w:rsidP="000B230F">
            <w:pPr>
              <w:jc w:val="center"/>
              <w:rPr>
                <w:sz w:val="23"/>
                <w:szCs w:val="23"/>
              </w:rPr>
            </w:pPr>
          </w:p>
        </w:tc>
        <w:tc>
          <w:tcPr>
            <w:tcW w:w="200" w:type="dxa"/>
            <w:tcMar>
              <w:top w:w="15" w:type="dxa"/>
              <w:left w:w="15" w:type="dxa"/>
              <w:bottom w:w="15" w:type="dxa"/>
              <w:right w:w="15" w:type="dxa"/>
            </w:tcMar>
            <w:vAlign w:val="bottom"/>
          </w:tcPr>
          <w:p w14:paraId="5A09C378" w14:textId="77777777" w:rsidR="001472BE" w:rsidRDefault="001472BE" w:rsidP="000B230F"/>
        </w:tc>
        <w:tc>
          <w:tcPr>
            <w:tcW w:w="2865" w:type="dxa"/>
            <w:tcBorders>
              <w:bottom w:val="single" w:sz="6" w:space="0" w:color="000000"/>
            </w:tcBorders>
            <w:tcMar>
              <w:top w:w="15" w:type="dxa"/>
              <w:left w:w="15" w:type="dxa"/>
              <w:bottom w:w="15" w:type="dxa"/>
              <w:right w:w="15" w:type="dxa"/>
            </w:tcMar>
            <w:vAlign w:val="bottom"/>
          </w:tcPr>
          <w:p w14:paraId="439CBD84" w14:textId="77777777" w:rsidR="001472BE" w:rsidRDefault="001472BE" w:rsidP="000B230F"/>
        </w:tc>
      </w:tr>
      <w:tr w:rsidR="001472BE" w14:paraId="1E1A4D39" w14:textId="77777777" w:rsidTr="000B230F">
        <w:trPr>
          <w:tblCellSpacing w:w="15" w:type="dxa"/>
          <w:jc w:val="center"/>
        </w:trPr>
        <w:tc>
          <w:tcPr>
            <w:tcW w:w="2865" w:type="dxa"/>
            <w:tcMar>
              <w:top w:w="15" w:type="dxa"/>
              <w:left w:w="15" w:type="dxa"/>
              <w:bottom w:w="15" w:type="dxa"/>
              <w:right w:w="15" w:type="dxa"/>
            </w:tcMar>
          </w:tcPr>
          <w:p w14:paraId="1FAD321A" w14:textId="77777777" w:rsidR="001472BE" w:rsidRDefault="001472BE" w:rsidP="000B230F">
            <w:pPr>
              <w:jc w:val="center"/>
              <w:rPr>
                <w:sz w:val="23"/>
                <w:szCs w:val="23"/>
              </w:rPr>
            </w:pPr>
            <w:r>
              <w:rPr>
                <w:rFonts w:ascii="Arial" w:eastAsia="Arial" w:hAnsi="Arial" w:cs="Arial"/>
                <w:b/>
                <w:bCs/>
                <w:sz w:val="18"/>
                <w:szCs w:val="18"/>
              </w:rPr>
              <w:t>Tenant </w:t>
            </w:r>
            <w:r>
              <w:rPr>
                <w:rFonts w:ascii="Arial" w:eastAsia="Arial" w:hAnsi="Arial" w:cs="Arial"/>
                <w:sz w:val="18"/>
                <w:szCs w:val="18"/>
              </w:rPr>
              <w:t>Full Name</w:t>
            </w:r>
          </w:p>
        </w:tc>
        <w:tc>
          <w:tcPr>
            <w:tcW w:w="200" w:type="dxa"/>
            <w:tcMar>
              <w:top w:w="15" w:type="dxa"/>
              <w:left w:w="15" w:type="dxa"/>
              <w:bottom w:w="15" w:type="dxa"/>
              <w:right w:w="15" w:type="dxa"/>
            </w:tcMar>
          </w:tcPr>
          <w:p w14:paraId="5267C013" w14:textId="77777777" w:rsidR="001472BE" w:rsidRDefault="001472BE" w:rsidP="000B230F"/>
        </w:tc>
        <w:tc>
          <w:tcPr>
            <w:tcW w:w="2865" w:type="dxa"/>
            <w:tcMar>
              <w:top w:w="15" w:type="dxa"/>
              <w:left w:w="15" w:type="dxa"/>
              <w:bottom w:w="15" w:type="dxa"/>
              <w:right w:w="15" w:type="dxa"/>
            </w:tcMar>
          </w:tcPr>
          <w:p w14:paraId="71406E51" w14:textId="77777777" w:rsidR="001472BE" w:rsidRDefault="001472BE" w:rsidP="000B230F">
            <w:pPr>
              <w:jc w:val="center"/>
              <w:rPr>
                <w:sz w:val="23"/>
                <w:szCs w:val="23"/>
              </w:rPr>
            </w:pPr>
            <w:r>
              <w:rPr>
                <w:rFonts w:ascii="Arial" w:eastAsia="Arial" w:hAnsi="Arial" w:cs="Arial"/>
                <w:b/>
                <w:bCs/>
                <w:sz w:val="18"/>
                <w:szCs w:val="18"/>
              </w:rPr>
              <w:t>Tenant</w:t>
            </w:r>
            <w:r>
              <w:rPr>
                <w:rFonts w:ascii="Arial" w:eastAsia="Arial" w:hAnsi="Arial" w:cs="Arial"/>
                <w:sz w:val="18"/>
                <w:szCs w:val="18"/>
              </w:rPr>
              <w:t xml:space="preserve"> Signature</w:t>
            </w:r>
          </w:p>
        </w:tc>
        <w:tc>
          <w:tcPr>
            <w:tcW w:w="200" w:type="dxa"/>
            <w:tcMar>
              <w:top w:w="15" w:type="dxa"/>
              <w:left w:w="15" w:type="dxa"/>
              <w:bottom w:w="15" w:type="dxa"/>
              <w:right w:w="15" w:type="dxa"/>
            </w:tcMar>
          </w:tcPr>
          <w:p w14:paraId="4FD51C53" w14:textId="77777777" w:rsidR="001472BE" w:rsidRDefault="001472BE" w:rsidP="000B230F"/>
        </w:tc>
        <w:tc>
          <w:tcPr>
            <w:tcW w:w="2865" w:type="dxa"/>
            <w:tcMar>
              <w:top w:w="15" w:type="dxa"/>
              <w:left w:w="15" w:type="dxa"/>
              <w:bottom w:w="15" w:type="dxa"/>
              <w:right w:w="15" w:type="dxa"/>
            </w:tcMar>
          </w:tcPr>
          <w:p w14:paraId="3DAC8294" w14:textId="77777777" w:rsidR="001472BE" w:rsidRDefault="001472BE" w:rsidP="000B230F">
            <w:pPr>
              <w:jc w:val="center"/>
              <w:rPr>
                <w:sz w:val="23"/>
                <w:szCs w:val="23"/>
              </w:rPr>
            </w:pPr>
            <w:r>
              <w:rPr>
                <w:rFonts w:ascii="Arial" w:eastAsia="Arial" w:hAnsi="Arial" w:cs="Arial"/>
                <w:sz w:val="20"/>
                <w:szCs w:val="20"/>
              </w:rPr>
              <w:t>Date</w:t>
            </w:r>
          </w:p>
        </w:tc>
      </w:tr>
    </w:tbl>
    <w:p w14:paraId="244DDBB3" w14:textId="77777777" w:rsidR="001472BE" w:rsidRDefault="001472BE"/>
    <w:sectPr w:rsidR="001472BE" w:rsidSect="00B14D97">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7F5D1" w14:textId="77777777" w:rsidR="00A34D4D" w:rsidRDefault="00A34D4D" w:rsidP="00442FE6">
      <w:r>
        <w:separator/>
      </w:r>
    </w:p>
  </w:endnote>
  <w:endnote w:type="continuationSeparator" w:id="0">
    <w:p w14:paraId="2DB1E65B" w14:textId="77777777" w:rsidR="00A34D4D" w:rsidRDefault="00A34D4D" w:rsidP="0044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D09DD" w14:textId="4C53C012" w:rsidR="00442FE6" w:rsidRPr="00442FE6" w:rsidRDefault="00442FE6" w:rsidP="00442F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766D6" w14:textId="77777777" w:rsidR="00A34D4D" w:rsidRDefault="00A34D4D" w:rsidP="00442FE6">
      <w:r>
        <w:separator/>
      </w:r>
    </w:p>
  </w:footnote>
  <w:footnote w:type="continuationSeparator" w:id="0">
    <w:p w14:paraId="255F9083" w14:textId="77777777" w:rsidR="00A34D4D" w:rsidRDefault="00A34D4D" w:rsidP="00442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15:restartNumberingAfterBreak="0">
    <w:nsid w:val="3B001E5F"/>
    <w:multiLevelType w:val="hybridMultilevel"/>
    <w:tmpl w:val="9D7E6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FE6"/>
    <w:rsid w:val="000D2A4D"/>
    <w:rsid w:val="001472BE"/>
    <w:rsid w:val="001C10C8"/>
    <w:rsid w:val="00206F6F"/>
    <w:rsid w:val="00442FE6"/>
    <w:rsid w:val="005E68C8"/>
    <w:rsid w:val="006A6414"/>
    <w:rsid w:val="0084440F"/>
    <w:rsid w:val="008B6C9C"/>
    <w:rsid w:val="00A34D4D"/>
    <w:rsid w:val="00B14D97"/>
    <w:rsid w:val="00B25C08"/>
    <w:rsid w:val="00B93291"/>
    <w:rsid w:val="00C47F73"/>
    <w:rsid w:val="00C97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A80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FE6"/>
    <w:rPr>
      <w:rFonts w:ascii="Times New Roman" w:eastAsia="Times New Roman" w:hAnsi="Times New Roman"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FE6"/>
    <w:pPr>
      <w:tabs>
        <w:tab w:val="center" w:pos="4680"/>
        <w:tab w:val="right" w:pos="9360"/>
      </w:tabs>
    </w:pPr>
  </w:style>
  <w:style w:type="character" w:customStyle="1" w:styleId="HeaderChar">
    <w:name w:val="Header Char"/>
    <w:basedOn w:val="DefaultParagraphFont"/>
    <w:link w:val="Header"/>
    <w:uiPriority w:val="99"/>
    <w:rsid w:val="00442FE6"/>
    <w:rPr>
      <w:rFonts w:ascii="Times New Roman" w:eastAsia="Times New Roman" w:hAnsi="Times New Roman" w:cs="Times New Roman"/>
      <w:lang w:eastAsia="zh-TW"/>
    </w:rPr>
  </w:style>
  <w:style w:type="paragraph" w:styleId="Footer">
    <w:name w:val="footer"/>
    <w:basedOn w:val="Normal"/>
    <w:link w:val="FooterChar"/>
    <w:uiPriority w:val="99"/>
    <w:unhideWhenUsed/>
    <w:rsid w:val="00442FE6"/>
    <w:pPr>
      <w:tabs>
        <w:tab w:val="center" w:pos="4680"/>
        <w:tab w:val="right" w:pos="9360"/>
      </w:tabs>
    </w:pPr>
  </w:style>
  <w:style w:type="character" w:customStyle="1" w:styleId="FooterChar">
    <w:name w:val="Footer Char"/>
    <w:basedOn w:val="DefaultParagraphFont"/>
    <w:link w:val="Footer"/>
    <w:uiPriority w:val="99"/>
    <w:rsid w:val="00442FE6"/>
    <w:rPr>
      <w:rFonts w:ascii="Times New Roman" w:eastAsia="Times New Roman" w:hAnsi="Times New Roman" w:cs="Times New Roman"/>
      <w:lang w:eastAsia="zh-TW"/>
    </w:rPr>
  </w:style>
  <w:style w:type="paragraph" w:styleId="ListParagraph">
    <w:name w:val="List Paragraph"/>
    <w:basedOn w:val="Normal"/>
    <w:uiPriority w:val="34"/>
    <w:qFormat/>
    <w:rsid w:val="005E68C8"/>
    <w:pPr>
      <w:ind w:left="720"/>
      <w:contextualSpacing/>
    </w:pPr>
  </w:style>
  <w:style w:type="paragraph" w:styleId="BalloonText">
    <w:name w:val="Balloon Text"/>
    <w:basedOn w:val="Normal"/>
    <w:link w:val="BalloonTextChar"/>
    <w:uiPriority w:val="99"/>
    <w:semiHidden/>
    <w:unhideWhenUsed/>
    <w:rsid w:val="00B14D97"/>
    <w:rPr>
      <w:sz w:val="18"/>
      <w:szCs w:val="18"/>
    </w:rPr>
  </w:style>
  <w:style w:type="character" w:customStyle="1" w:styleId="BalloonTextChar">
    <w:name w:val="Balloon Text Char"/>
    <w:basedOn w:val="DefaultParagraphFont"/>
    <w:link w:val="BalloonText"/>
    <w:uiPriority w:val="99"/>
    <w:semiHidden/>
    <w:rsid w:val="00B14D97"/>
    <w:rPr>
      <w:rFonts w:ascii="Times New Roman" w:eastAsia="Times New Roman" w:hAnsi="Times New Roman" w:cs="Times New Roman"/>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Imran</cp:lastModifiedBy>
  <cp:revision>2</cp:revision>
  <cp:lastPrinted>2020-08-10T03:48:00Z</cp:lastPrinted>
  <dcterms:created xsi:type="dcterms:W3CDTF">2022-05-20T09:46:00Z</dcterms:created>
  <dcterms:modified xsi:type="dcterms:W3CDTF">2022-05-20T09:46:00Z</dcterms:modified>
</cp:coreProperties>
</file>